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6212CBFB" w:rsidR="000B3971" w:rsidRDefault="004F349A" w:rsidP="0003488E">
      <w:pPr>
        <w:spacing w:before="60"/>
        <w:jc w:val="right"/>
        <w:rPr>
          <w:rFonts w:asciiTheme="minorHAnsi" w:hAnsiTheme="minorHAnsi" w:cstheme="minorHAnsi"/>
          <w:b/>
          <w:bCs/>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00A40F43" w:rsidRPr="00F70703">
        <w:rPr>
          <w:rFonts w:asciiTheme="minorHAnsi" w:hAnsiTheme="minorHAnsi" w:cstheme="minorHAnsi"/>
          <w:b/>
          <w:bCs/>
          <w:color w:val="002060"/>
          <w:sz w:val="24"/>
          <w:szCs w:val="24"/>
          <w:lang w:val="ro-RO"/>
        </w:rPr>
        <w:t>1</w:t>
      </w:r>
      <w:r w:rsidR="00A76240">
        <w:rPr>
          <w:rFonts w:asciiTheme="minorHAnsi" w:hAnsiTheme="minorHAnsi" w:cstheme="minorHAnsi"/>
          <w:b/>
          <w:bCs/>
          <w:color w:val="002060"/>
          <w:sz w:val="24"/>
          <w:szCs w:val="24"/>
          <w:lang w:val="ro-RO"/>
        </w:rPr>
        <w:t>2</w:t>
      </w:r>
      <w:r w:rsidR="0003488E">
        <w:rPr>
          <w:rFonts w:asciiTheme="minorHAnsi" w:hAnsiTheme="minorHAnsi" w:cstheme="minorHAnsi"/>
          <w:b/>
          <w:bCs/>
          <w:color w:val="002060"/>
          <w:sz w:val="24"/>
          <w:szCs w:val="24"/>
          <w:lang w:val="ro-RO"/>
        </w:rPr>
        <w:t xml:space="preserve"> la Ghidul solicitantului</w:t>
      </w:r>
    </w:p>
    <w:p w14:paraId="39BC9EFC" w14:textId="77777777" w:rsidR="0003488E" w:rsidRPr="00F70703" w:rsidRDefault="0003488E" w:rsidP="0003488E">
      <w:pPr>
        <w:spacing w:before="60"/>
        <w:jc w:val="right"/>
        <w:rPr>
          <w:rFonts w:asciiTheme="minorHAnsi" w:hAnsiTheme="minorHAnsi" w:cstheme="minorHAnsi"/>
          <w:color w:val="002060"/>
          <w:sz w:val="24"/>
          <w:szCs w:val="24"/>
          <w:lang w:val="ro-RO"/>
        </w:rPr>
      </w:pPr>
    </w:p>
    <w:p w14:paraId="375F6ED7" w14:textId="632BF97B" w:rsidR="0003488E" w:rsidRPr="00F70703" w:rsidRDefault="0003488E" w:rsidP="0003488E">
      <w:pPr>
        <w:spacing w:before="60"/>
        <w:jc w:val="center"/>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Condiții specifice ale contractului de finanțare</w:t>
      </w:r>
    </w:p>
    <w:p w14:paraId="460018CC" w14:textId="77777777" w:rsidR="00CC50AD" w:rsidRPr="00F70703" w:rsidRDefault="00CC50AD" w:rsidP="0003488E">
      <w:pPr>
        <w:spacing w:before="60"/>
        <w:ind w:right="1095"/>
        <w:jc w:val="center"/>
        <w:rPr>
          <w:rFonts w:asciiTheme="minorHAnsi" w:eastAsia="Trebuchet MS" w:hAnsiTheme="minorHAnsi" w:cstheme="minorHAnsi"/>
          <w:b/>
          <w:color w:val="002060"/>
          <w:spacing w:val="-1"/>
          <w:sz w:val="24"/>
          <w:szCs w:val="24"/>
          <w:lang w:val="ro-RO"/>
        </w:rPr>
      </w:pPr>
    </w:p>
    <w:p w14:paraId="7AF7C08E" w14:textId="77777777" w:rsidR="0003488E" w:rsidRDefault="0003488E" w:rsidP="007A5CCB">
      <w:pPr>
        <w:pStyle w:val="Default"/>
        <w:spacing w:before="60"/>
        <w:jc w:val="both"/>
        <w:rPr>
          <w:rFonts w:asciiTheme="minorHAnsi" w:eastAsia="Trebuchet MS" w:hAnsiTheme="minorHAnsi" w:cstheme="minorHAnsi"/>
          <w:b/>
          <w:color w:val="002060"/>
          <w:spacing w:val="-1"/>
          <w:lang w:val="ro-RO"/>
        </w:rPr>
      </w:pPr>
    </w:p>
    <w:p w14:paraId="2E380C5C" w14:textId="1E31E3AA"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5E67A1FD" w14:textId="77777777" w:rsidR="00CF0EC1" w:rsidRDefault="00CF0EC1" w:rsidP="007A5CCB">
      <w:pPr>
        <w:pStyle w:val="Default"/>
        <w:spacing w:before="60"/>
        <w:jc w:val="both"/>
        <w:rPr>
          <w:rFonts w:asciiTheme="minorHAnsi" w:hAnsiTheme="minorHAnsi" w:cstheme="minorHAnsi"/>
          <w:color w:val="002060"/>
          <w:lang w:val="ro-RO"/>
        </w:rPr>
      </w:pP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FE0093">
      <w:pPr>
        <w:jc w:val="both"/>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4F3F4DC9" w:rsidR="00AB13EF" w:rsidRPr="00F70703" w:rsidRDefault="000D4FB2" w:rsidP="009C52F2">
      <w:pPr>
        <w:spacing w:before="60"/>
        <w:ind w:right="-19"/>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FB274B" w:rsidRPr="00FB274B">
        <w:rPr>
          <w:rFonts w:asciiTheme="minorHAnsi" w:eastAsia="Trebuchet MS" w:hAnsiTheme="minorHAnsi" w:cstheme="minorHAnsi"/>
          <w:color w:val="002060"/>
          <w:spacing w:val="-1"/>
          <w:sz w:val="24"/>
          <w:szCs w:val="24"/>
          <w:lang w:val="ro-RO"/>
        </w:rPr>
        <w:t xml:space="preserve">În cazul în care beneficiarul utilizează cheltuieli eligibile indirecte, valoarea acestora reprezintă </w:t>
      </w:r>
      <w:r w:rsidR="009C52F2">
        <w:rPr>
          <w:rFonts w:asciiTheme="minorHAnsi" w:eastAsia="Trebuchet MS" w:hAnsiTheme="minorHAnsi" w:cstheme="minorHAnsi"/>
          <w:color w:val="002060"/>
          <w:spacing w:val="-1"/>
          <w:sz w:val="24"/>
          <w:szCs w:val="24"/>
          <w:lang w:val="ro-RO"/>
        </w:rPr>
        <w:t>1</w:t>
      </w:r>
      <w:r w:rsidR="00FB274B" w:rsidRPr="00FB274B">
        <w:rPr>
          <w:rFonts w:asciiTheme="minorHAnsi" w:eastAsia="Trebuchet MS" w:hAnsiTheme="minorHAnsi" w:cstheme="minorHAnsi"/>
          <w:color w:val="002060"/>
          <w:spacing w:val="-1"/>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4A98008B" w:rsidR="00680F22" w:rsidRPr="00F70703" w:rsidRDefault="000D4FB2" w:rsidP="009C52F2">
      <w:pPr>
        <w:spacing w:before="60"/>
        <w:ind w:right="-19"/>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1E2DF4">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53B4BA19" w14:textId="77777777" w:rsidR="00FE0093" w:rsidRPr="00F70703" w:rsidRDefault="00FE0093" w:rsidP="007A5CCB">
      <w:pPr>
        <w:spacing w:before="60"/>
        <w:jc w:val="both"/>
        <w:rPr>
          <w:rFonts w:asciiTheme="minorHAnsi" w:eastAsia="Trebuchet MS" w:hAnsiTheme="minorHAnsi" w:cstheme="minorHAnsi"/>
          <w:color w:val="002060"/>
          <w:w w:val="103"/>
          <w:sz w:val="24"/>
          <w:szCs w:val="24"/>
          <w:lang w:val="ro-RO"/>
        </w:rPr>
      </w:pP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AC2FEC">
      <w:pPr>
        <w:tabs>
          <w:tab w:val="left" w:pos="426"/>
        </w:tabs>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lastRenderedPageBreak/>
        <w:t>acordă</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z w:val="24"/>
          <w:szCs w:val="24"/>
          <w:lang w:val="ro-RO"/>
        </w:rPr>
        <w:t>depăşirea</w:t>
      </w:r>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proofErr w:type="spellStart"/>
      <w:r w:rsidRPr="006060FB">
        <w:rPr>
          <w:rFonts w:asciiTheme="minorHAnsi" w:eastAsia="Trebuchet MS" w:hAnsiTheme="minorHAnsi" w:cstheme="minorHAnsi"/>
          <w:color w:val="002060"/>
          <w:w w:val="103"/>
          <w:sz w:val="24"/>
          <w:szCs w:val="24"/>
          <w:lang w:val="ro-RO"/>
        </w:rPr>
        <w:t>finanţare</w:t>
      </w:r>
      <w:proofErr w:type="spellEnd"/>
      <w:r w:rsidRPr="006060FB">
        <w:rPr>
          <w:rFonts w:asciiTheme="minorHAnsi" w:eastAsia="Trebuchet MS" w:hAnsiTheme="minorHAnsi" w:cstheme="minorHAnsi"/>
          <w:color w:val="002060"/>
          <w:w w:val="103"/>
          <w:sz w:val="24"/>
          <w:szCs w:val="24"/>
          <w:lang w:val="ro-RO"/>
        </w:rPr>
        <w:t>.</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1E2DF4" w:rsidRDefault="00A10484" w:rsidP="00D96C6D">
      <w:pPr>
        <w:spacing w:before="60"/>
        <w:ind w:left="133" w:right="831"/>
        <w:jc w:val="both"/>
        <w:rPr>
          <w:rFonts w:asciiTheme="minorHAnsi" w:eastAsia="Trebuchet MS" w:hAnsiTheme="minorHAnsi" w:cstheme="minorHAnsi"/>
          <w:color w:val="002060"/>
          <w:sz w:val="24"/>
          <w:szCs w:val="24"/>
          <w:lang w:val="ro-RO"/>
        </w:rPr>
      </w:pPr>
      <w:r w:rsidRPr="001E2DF4">
        <w:rPr>
          <w:rFonts w:asciiTheme="minorHAnsi" w:eastAsia="Trebuchet MS" w:hAnsiTheme="minorHAnsi" w:cstheme="minorHAnsi"/>
          <w:color w:val="002060"/>
          <w:sz w:val="24"/>
          <w:szCs w:val="24"/>
          <w:lang w:val="ro-RO"/>
        </w:rPr>
        <w:t>Cont</w:t>
      </w:r>
      <w:r w:rsidRPr="001E2DF4">
        <w:rPr>
          <w:rFonts w:asciiTheme="minorHAnsi" w:eastAsia="Trebuchet MS" w:hAnsiTheme="minorHAnsi" w:cstheme="minorHAnsi"/>
          <w:color w:val="002060"/>
          <w:spacing w:val="14"/>
          <w:sz w:val="24"/>
          <w:szCs w:val="24"/>
          <w:lang w:val="ro-RO"/>
        </w:rPr>
        <w:t xml:space="preserve"> </w:t>
      </w:r>
      <w:r w:rsidRPr="001E2DF4">
        <w:rPr>
          <w:rFonts w:asciiTheme="minorHAnsi" w:eastAsia="Trebuchet MS" w:hAnsiTheme="minorHAnsi" w:cstheme="minorHAnsi"/>
          <w:color w:val="002060"/>
          <w:sz w:val="24"/>
          <w:szCs w:val="24"/>
          <w:lang w:val="ro-RO"/>
        </w:rPr>
        <w:t>pentru</w:t>
      </w:r>
      <w:r w:rsidRPr="001E2DF4">
        <w:rPr>
          <w:rFonts w:asciiTheme="minorHAnsi" w:eastAsia="Trebuchet MS" w:hAnsiTheme="minorHAnsi" w:cstheme="minorHAnsi"/>
          <w:color w:val="002060"/>
          <w:spacing w:val="20"/>
          <w:sz w:val="24"/>
          <w:szCs w:val="24"/>
          <w:lang w:val="ro-RO"/>
        </w:rPr>
        <w:t xml:space="preserve"> </w:t>
      </w:r>
      <w:r w:rsidRPr="001E2DF4">
        <w:rPr>
          <w:rFonts w:asciiTheme="minorHAnsi" w:eastAsia="Trebuchet MS" w:hAnsiTheme="minorHAnsi" w:cstheme="minorHAnsi"/>
          <w:color w:val="002060"/>
          <w:sz w:val="24"/>
          <w:szCs w:val="24"/>
          <w:lang w:val="ro-RO"/>
        </w:rPr>
        <w:t>prefina</w:t>
      </w:r>
      <w:r w:rsidRPr="001E2DF4">
        <w:rPr>
          <w:rFonts w:asciiTheme="minorHAnsi" w:eastAsia="Trebuchet MS" w:hAnsiTheme="minorHAnsi" w:cstheme="minorHAnsi"/>
          <w:color w:val="002060"/>
          <w:spacing w:val="-1"/>
          <w:sz w:val="24"/>
          <w:szCs w:val="24"/>
          <w:lang w:val="ro-RO"/>
        </w:rPr>
        <w:t>n</w:t>
      </w:r>
      <w:r w:rsidRPr="001E2DF4">
        <w:rPr>
          <w:rFonts w:asciiTheme="minorHAnsi" w:eastAsia="Trebuchet MS" w:hAnsiTheme="minorHAnsi" w:cstheme="minorHAnsi"/>
          <w:color w:val="002060"/>
          <w:sz w:val="24"/>
          <w:szCs w:val="24"/>
          <w:lang w:val="ro-RO"/>
        </w:rPr>
        <w:t>țare</w:t>
      </w:r>
      <w:r w:rsidRPr="001E2DF4">
        <w:rPr>
          <w:rFonts w:asciiTheme="minorHAnsi" w:eastAsia="Trebuchet MS" w:hAnsiTheme="minorHAnsi" w:cstheme="minorHAnsi"/>
          <w:color w:val="002060"/>
          <w:spacing w:val="35"/>
          <w:sz w:val="24"/>
          <w:szCs w:val="24"/>
          <w:lang w:val="ro-RO"/>
        </w:rPr>
        <w:t xml:space="preserve"> </w:t>
      </w:r>
      <w:r w:rsidRPr="001E2DF4">
        <w:rPr>
          <w:rFonts w:asciiTheme="minorHAnsi" w:eastAsia="Trebuchet MS" w:hAnsiTheme="minorHAnsi" w:cstheme="minorHAnsi"/>
          <w:color w:val="002060"/>
          <w:w w:val="103"/>
          <w:sz w:val="24"/>
          <w:szCs w:val="24"/>
          <w:lang w:val="ro-RO"/>
        </w:rPr>
        <w:t>cod</w:t>
      </w:r>
      <w:r w:rsidRPr="001E2DF4">
        <w:rPr>
          <w:rFonts w:asciiTheme="minorHAnsi" w:eastAsia="Trebuchet MS" w:hAnsiTheme="minorHAnsi" w:cstheme="minorHAnsi"/>
          <w:color w:val="002060"/>
          <w:spacing w:val="2"/>
          <w:sz w:val="24"/>
          <w:szCs w:val="24"/>
          <w:lang w:val="ro-RO"/>
        </w:rPr>
        <w:t xml:space="preserve"> </w:t>
      </w:r>
      <w:r w:rsidRPr="001E2DF4">
        <w:rPr>
          <w:rFonts w:asciiTheme="minorHAnsi" w:eastAsia="Trebuchet MS" w:hAnsiTheme="minorHAnsi" w:cstheme="minorHAnsi"/>
          <w:color w:val="002060"/>
          <w:sz w:val="24"/>
          <w:szCs w:val="24"/>
          <w:lang w:val="ro-RO"/>
        </w:rPr>
        <w:t xml:space="preserve">IBAN:   </w:t>
      </w:r>
      <w:r w:rsidRPr="001E2DF4">
        <w:rPr>
          <w:rFonts w:asciiTheme="minorHAnsi" w:eastAsia="Trebuchet MS" w:hAnsiTheme="minorHAnsi" w:cstheme="minorHAnsi"/>
          <w:color w:val="002060"/>
          <w:spacing w:val="22"/>
          <w:sz w:val="24"/>
          <w:szCs w:val="24"/>
          <w:lang w:val="ro-RO"/>
        </w:rPr>
        <w:t xml:space="preserve"> </w:t>
      </w:r>
      <w:r w:rsidRPr="001E2DF4">
        <w:rPr>
          <w:rFonts w:asciiTheme="minorHAnsi" w:eastAsia="Trebuchet MS" w:hAnsiTheme="minorHAnsi" w:cstheme="minorHAnsi"/>
          <w:color w:val="002060"/>
          <w:spacing w:val="-1"/>
          <w:sz w:val="24"/>
          <w:szCs w:val="24"/>
          <w:lang w:val="ro-RO"/>
        </w:rPr>
        <w:t>……………………</w:t>
      </w:r>
      <w:r w:rsidRPr="001E2DF4">
        <w:rPr>
          <w:rFonts w:asciiTheme="minorHAnsi" w:eastAsia="Trebuchet MS" w:hAnsiTheme="minorHAnsi" w:cstheme="minorHAnsi"/>
          <w:color w:val="002060"/>
          <w:spacing w:val="36"/>
          <w:sz w:val="24"/>
          <w:szCs w:val="24"/>
          <w:lang w:val="ro-RO"/>
        </w:rPr>
        <w:t xml:space="preserve"> </w:t>
      </w:r>
      <w:r w:rsidRPr="001E2DF4">
        <w:rPr>
          <w:rFonts w:asciiTheme="minorHAnsi" w:eastAsia="Trebuchet MS" w:hAnsiTheme="minorHAnsi" w:cstheme="minorHAnsi"/>
          <w:color w:val="002060"/>
          <w:spacing w:val="-3"/>
          <w:sz w:val="24"/>
          <w:szCs w:val="24"/>
          <w:lang w:val="ro-RO"/>
        </w:rPr>
        <w:t>T</w:t>
      </w:r>
      <w:r w:rsidRPr="001E2DF4">
        <w:rPr>
          <w:rFonts w:asciiTheme="minorHAnsi" w:eastAsia="Trebuchet MS" w:hAnsiTheme="minorHAnsi" w:cstheme="minorHAnsi"/>
          <w:color w:val="002060"/>
          <w:spacing w:val="3"/>
          <w:sz w:val="24"/>
          <w:szCs w:val="24"/>
          <w:lang w:val="ro-RO"/>
        </w:rPr>
        <w:t>i</w:t>
      </w:r>
      <w:r w:rsidRPr="001E2DF4">
        <w:rPr>
          <w:rFonts w:asciiTheme="minorHAnsi" w:eastAsia="Trebuchet MS" w:hAnsiTheme="minorHAnsi" w:cstheme="minorHAnsi"/>
          <w:color w:val="002060"/>
          <w:spacing w:val="-1"/>
          <w:sz w:val="24"/>
          <w:szCs w:val="24"/>
          <w:lang w:val="ro-RO"/>
        </w:rPr>
        <w:t>tula</w:t>
      </w:r>
      <w:r w:rsidRPr="001E2DF4">
        <w:rPr>
          <w:rFonts w:asciiTheme="minorHAnsi" w:eastAsia="Trebuchet MS" w:hAnsiTheme="minorHAnsi" w:cstheme="minorHAnsi"/>
          <w:color w:val="002060"/>
          <w:sz w:val="24"/>
          <w:szCs w:val="24"/>
          <w:lang w:val="ro-RO"/>
        </w:rPr>
        <w:t>r</w:t>
      </w:r>
      <w:r w:rsidRPr="001E2DF4">
        <w:rPr>
          <w:rFonts w:asciiTheme="minorHAnsi" w:eastAsia="Trebuchet MS" w:hAnsiTheme="minorHAnsi" w:cstheme="minorHAnsi"/>
          <w:color w:val="002060"/>
          <w:spacing w:val="1"/>
          <w:sz w:val="24"/>
          <w:szCs w:val="24"/>
          <w:lang w:val="ro-RO"/>
        </w:rPr>
        <w:t xml:space="preserve"> </w:t>
      </w:r>
      <w:r w:rsidRPr="001E2DF4">
        <w:rPr>
          <w:rFonts w:asciiTheme="minorHAnsi" w:eastAsia="Trebuchet MS" w:hAnsiTheme="minorHAnsi" w:cstheme="minorHAnsi"/>
          <w:color w:val="002060"/>
          <w:spacing w:val="-1"/>
          <w:sz w:val="24"/>
          <w:szCs w:val="24"/>
          <w:lang w:val="ro-RO"/>
        </w:rPr>
        <w:t>cont</w:t>
      </w:r>
      <w:r w:rsidRPr="001E2DF4">
        <w:rPr>
          <w:rFonts w:asciiTheme="minorHAnsi" w:eastAsia="Trebuchet MS" w:hAnsiTheme="minorHAnsi" w:cstheme="minorHAnsi"/>
          <w:color w:val="002060"/>
          <w:sz w:val="24"/>
          <w:szCs w:val="24"/>
          <w:lang w:val="ro-RO"/>
        </w:rPr>
        <w:t>:</w:t>
      </w:r>
      <w:r w:rsidRPr="001E2DF4">
        <w:rPr>
          <w:rFonts w:asciiTheme="minorHAnsi" w:eastAsia="Trebuchet MS" w:hAnsiTheme="minorHAnsi" w:cstheme="minorHAnsi"/>
          <w:color w:val="002060"/>
          <w:spacing w:val="15"/>
          <w:sz w:val="24"/>
          <w:szCs w:val="24"/>
          <w:lang w:val="ro-RO"/>
        </w:rPr>
        <w:t xml:space="preserve"> </w:t>
      </w:r>
      <w:r w:rsidRPr="001E2DF4">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1E2DF4">
        <w:rPr>
          <w:rFonts w:asciiTheme="minorHAnsi" w:eastAsia="Trebuchet MS" w:hAnsiTheme="minorHAnsi" w:cstheme="minorHAnsi"/>
          <w:color w:val="002060"/>
          <w:sz w:val="24"/>
          <w:szCs w:val="24"/>
          <w:lang w:val="ro-RO"/>
        </w:rPr>
        <w:t>Denumire/adresa</w:t>
      </w:r>
      <w:r w:rsidRPr="001E2DF4">
        <w:rPr>
          <w:rFonts w:asciiTheme="minorHAnsi" w:eastAsia="Trebuchet MS" w:hAnsiTheme="minorHAnsi" w:cstheme="minorHAnsi"/>
          <w:color w:val="002060"/>
          <w:spacing w:val="48"/>
          <w:sz w:val="24"/>
          <w:szCs w:val="24"/>
          <w:lang w:val="ro-RO"/>
        </w:rPr>
        <w:t xml:space="preserve"> </w:t>
      </w:r>
      <w:r w:rsidRPr="001E2DF4">
        <w:rPr>
          <w:rFonts w:asciiTheme="minorHAnsi" w:eastAsia="Trebuchet MS" w:hAnsiTheme="minorHAnsi" w:cstheme="minorHAnsi"/>
          <w:color w:val="002060"/>
          <w:sz w:val="24"/>
          <w:szCs w:val="24"/>
          <w:lang w:val="ro-RO"/>
        </w:rPr>
        <w:t>Trezoreriei/Băncii</w:t>
      </w:r>
      <w:r w:rsidRPr="001E2DF4">
        <w:rPr>
          <w:rFonts w:asciiTheme="minorHAnsi" w:eastAsia="Trebuchet MS" w:hAnsiTheme="minorHAnsi" w:cstheme="minorHAnsi"/>
          <w:color w:val="002060"/>
          <w:spacing w:val="50"/>
          <w:sz w:val="24"/>
          <w:szCs w:val="24"/>
          <w:lang w:val="ro-RO"/>
        </w:rPr>
        <w:t xml:space="preserve"> </w:t>
      </w:r>
      <w:r w:rsidRPr="001E2DF4">
        <w:rPr>
          <w:rFonts w:asciiTheme="minorHAnsi" w:eastAsia="Trebuchet MS" w:hAnsiTheme="minorHAnsi" w:cstheme="minorHAnsi"/>
          <w:color w:val="002060"/>
          <w:sz w:val="24"/>
          <w:szCs w:val="24"/>
          <w:lang w:val="ro-RO"/>
        </w:rPr>
        <w:t>Comerciale:</w:t>
      </w:r>
      <w:r w:rsidRPr="001E2DF4">
        <w:rPr>
          <w:rFonts w:asciiTheme="minorHAnsi" w:eastAsia="Trebuchet MS" w:hAnsiTheme="minorHAnsi" w:cstheme="minorHAnsi"/>
          <w:color w:val="002060"/>
          <w:spacing w:val="33"/>
          <w:sz w:val="24"/>
          <w:szCs w:val="24"/>
          <w:lang w:val="ro-RO"/>
        </w:rPr>
        <w:t xml:space="preserve"> </w:t>
      </w:r>
      <w:r w:rsidRPr="001E2DF4">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1E2DF4">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 xml:space="preserve">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w:t>
      </w:r>
      <w:r w:rsidRPr="0061457D">
        <w:rPr>
          <w:rFonts w:asciiTheme="minorHAnsi" w:eastAsia="Trebuchet MS" w:hAnsiTheme="minorHAnsi" w:cstheme="minorHAnsi"/>
          <w:color w:val="002060"/>
          <w:sz w:val="24"/>
          <w:szCs w:val="24"/>
          <w:lang w:val="ro-RO"/>
        </w:rPr>
        <w:lastRenderedPageBreak/>
        <w:t>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4C950E11"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prevăzut la alin. 14</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459BD3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lastRenderedPageBreak/>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001E2DF4">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lastRenderedPageBreak/>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41BDF12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001A0D01" w:rsidRPr="001A0D01">
        <w:rPr>
          <w:rFonts w:asciiTheme="minorHAnsi" w:eastAsia="Trebuchet MS" w:hAnsiTheme="minorHAnsi" w:cstheme="minorHAnsi"/>
          <w:color w:val="002060"/>
          <w:sz w:val="24"/>
          <w:szCs w:val="24"/>
          <w:lang w:val="ro-RO"/>
        </w:rPr>
        <w:t>142/2012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lastRenderedPageBreak/>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legislaţiei</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naţionale,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z w:val="24"/>
          <w:szCs w:val="24"/>
          <w:lang w:val="ro-RO"/>
        </w:rPr>
        <w:t>prevăzuţi</w:t>
      </w:r>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r w:rsidR="00BB3942" w:rsidRPr="006060FB">
        <w:rPr>
          <w:rFonts w:asciiTheme="minorHAnsi" w:eastAsia="Trebuchet MS" w:hAnsiTheme="minorHAnsi" w:cstheme="minorHAnsi"/>
          <w:color w:val="002060"/>
          <w:sz w:val="24"/>
          <w:szCs w:val="24"/>
          <w:lang w:val="ro-RO"/>
        </w:rPr>
        <w:t>finanţare,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r w:rsidR="00BB3942" w:rsidRPr="006060FB">
        <w:rPr>
          <w:rFonts w:asciiTheme="minorHAnsi" w:eastAsia="Trebuchet MS" w:hAnsiTheme="minorHAnsi" w:cstheme="minorHAnsi"/>
          <w:color w:val="002060"/>
          <w:sz w:val="24"/>
          <w:szCs w:val="24"/>
          <w:lang w:val="ro-RO"/>
        </w:rPr>
        <w:t>finanţat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2F5976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00014D55">
        <w:rPr>
          <w:rFonts w:asciiTheme="minorHAnsi" w:eastAsia="Trebuchet MS" w:hAnsiTheme="minorHAnsi" w:cstheme="minorHAnsi"/>
          <w:color w:val="002060"/>
          <w:spacing w:val="26"/>
          <w:sz w:val="24"/>
          <w:szCs w:val="24"/>
          <w:lang w:val="ro-RO"/>
        </w:rPr>
        <w:t xml:space="preserve">din </w:t>
      </w:r>
      <w:r w:rsidR="001A0D01" w:rsidRPr="00F70703">
        <w:rPr>
          <w:rFonts w:asciiTheme="minorHAnsi" w:eastAsia="Trebuchet MS" w:hAnsiTheme="minorHAnsi" w:cstheme="minorHAnsi"/>
          <w:color w:val="002060"/>
          <w:spacing w:val="-1"/>
          <w:sz w:val="24"/>
          <w:szCs w:val="24"/>
          <w:lang w:val="ro-RO"/>
        </w:rPr>
        <w:t>Normel</w:t>
      </w:r>
      <w:r w:rsidR="001A0D01">
        <w:rPr>
          <w:rFonts w:asciiTheme="minorHAnsi" w:eastAsia="Trebuchet MS" w:hAnsiTheme="minorHAnsi" w:cstheme="minorHAnsi"/>
          <w:color w:val="002060"/>
          <w:spacing w:val="-1"/>
          <w:sz w:val="24"/>
          <w:szCs w:val="24"/>
          <w:lang w:val="ro-RO"/>
        </w:rPr>
        <w:t>e</w:t>
      </w:r>
      <w:r w:rsidR="001A0D01"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r w:rsidR="00014D55">
        <w:rPr>
          <w:rFonts w:asciiTheme="minorHAnsi" w:eastAsia="Trebuchet MS" w:hAnsiTheme="minorHAnsi" w:cstheme="minorHAnsi"/>
          <w:color w:val="002060"/>
          <w:w w:val="103"/>
          <w:sz w:val="24"/>
          <w:szCs w:val="24"/>
          <w:lang w:val="ro-RO"/>
        </w:rPr>
        <w:t xml:space="preserve"> aprobate prin HG nr.829/2022</w:t>
      </w:r>
      <w:r w:rsidRPr="00F70703">
        <w:rPr>
          <w:rFonts w:asciiTheme="minorHAnsi" w:eastAsia="Trebuchet MS" w:hAnsiTheme="minorHAnsi" w:cstheme="minorHAnsi"/>
          <w:color w:val="002060"/>
          <w:w w:val="103"/>
          <w:sz w:val="24"/>
          <w:szCs w:val="24"/>
          <w:lang w:val="ro-RO"/>
        </w:rPr>
        <w:t>.</w:t>
      </w:r>
    </w:p>
    <w:p w14:paraId="5A12E606" w14:textId="09920693"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D96C6D">
      <w:pPr>
        <w:tabs>
          <w:tab w:val="left" w:pos="2970"/>
        </w:tabs>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1E2DF4">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5F62D91C"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363C4092"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w:t>
      </w:r>
      <w:r w:rsidR="00AC0C28">
        <w:rPr>
          <w:rFonts w:asciiTheme="minorHAnsi" w:eastAsia="Trebuchet MS" w:hAnsiTheme="minorHAnsi" w:cstheme="minorHAnsi"/>
          <w:color w:val="002060"/>
          <w:sz w:val="24"/>
          <w:szCs w:val="24"/>
          <w:lang w:val="ro-RO"/>
        </w:rPr>
        <w:t xml:space="preserve"> </w:t>
      </w:r>
      <w:r w:rsidR="001A0D01">
        <w:rPr>
          <w:rFonts w:asciiTheme="minorHAnsi" w:eastAsia="Trebuchet MS" w:hAnsiTheme="minorHAnsi" w:cstheme="minorHAnsi"/>
          <w:color w:val="002060"/>
          <w:sz w:val="24"/>
          <w:szCs w:val="24"/>
          <w:lang w:val="ro-RO"/>
        </w:rPr>
        <w:t xml:space="preserve">al proiectului </w:t>
      </w:r>
      <w:r w:rsidR="00AC0C28" w:rsidRPr="00AC0C28">
        <w:rPr>
          <w:rFonts w:asciiTheme="minorHAnsi" w:eastAsia="Trebuchet MS" w:hAnsiTheme="minorHAnsi" w:cstheme="minorHAnsi"/>
          <w:color w:val="002060"/>
          <w:sz w:val="24"/>
          <w:szCs w:val="24"/>
          <w:lang w:val="ro-RO"/>
        </w:rPr>
        <w:t>la contractul de finanțare – condiții generale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4A7F65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1A0D01">
        <w:rPr>
          <w:rFonts w:asciiTheme="minorHAnsi" w:eastAsia="Trebuchet MS" w:hAnsiTheme="minorHAnsi" w:cstheme="minorHAnsi"/>
          <w:color w:val="002060"/>
          <w:spacing w:val="4"/>
          <w:sz w:val="24"/>
          <w:szCs w:val="24"/>
          <w:lang w:val="ro-RO"/>
        </w:rPr>
        <w:t xml:space="preserve">la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lastRenderedPageBreak/>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05AECDC"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6E2FF0D1" w:rsidR="004014CB" w:rsidRPr="006060FB" w:rsidRDefault="004014CB" w:rsidP="00D96C6D">
      <w:pPr>
        <w:pStyle w:val="ListParagraph"/>
        <w:numPr>
          <w:ilvl w:val="0"/>
          <w:numId w:val="15"/>
        </w:numPr>
        <w:spacing w:before="60"/>
        <w:ind w:left="142" w:right="-19" w:hanging="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(10) și (15)</w:t>
      </w:r>
      <w:r w:rsidRPr="005D21D6">
        <w:rPr>
          <w:lang w:val="pt-BR"/>
        </w:rPr>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r w:rsidR="0059633E">
        <w:rPr>
          <w:rFonts w:asciiTheme="minorHAnsi" w:eastAsia="Trebuchet MS" w:hAnsiTheme="minorHAnsi" w:cstheme="minorHAnsi"/>
          <w:color w:val="002060"/>
          <w:sz w:val="24"/>
          <w:szCs w:val="24"/>
          <w:lang w:val="ro-RO"/>
        </w:rPr>
        <w:t>.</w:t>
      </w:r>
    </w:p>
    <w:p w14:paraId="33C39E6E" w14:textId="40368679"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5D21D6">
        <w:rPr>
          <w:lang w:val="ro-RO"/>
        </w:rPr>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5D21D6">
        <w:rPr>
          <w:lang w:val="pt-BR"/>
        </w:rPr>
        <w:t xml:space="preserve"> </w:t>
      </w:r>
      <w:r w:rsidR="0044731C" w:rsidRPr="0044731C">
        <w:rPr>
          <w:rFonts w:asciiTheme="minorHAnsi" w:eastAsia="Trebuchet MS" w:hAnsiTheme="minorHAnsi" w:cstheme="minorHAnsi"/>
          <w:color w:val="002060"/>
          <w:sz w:val="24"/>
          <w:szCs w:val="24"/>
          <w:lang w:val="ro-RO"/>
        </w:rPr>
        <w:t>(8), (10) și (15)</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2852A29B"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r w:rsidR="0059633E">
        <w:rPr>
          <w:rFonts w:asciiTheme="minorHAnsi" w:eastAsia="Trebuchet MS" w:hAnsiTheme="minorHAnsi" w:cstheme="minorHAnsi"/>
          <w:color w:val="002060"/>
          <w:spacing w:val="-1"/>
          <w:sz w:val="24"/>
          <w:szCs w:val="24"/>
          <w:lang w:val="ro-RO"/>
        </w:rPr>
        <w:t>a.</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9CA980"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w:t>
      </w:r>
      <w:r w:rsidR="001A0D01" w:rsidRPr="001A0D01">
        <w:rPr>
          <w:rFonts w:asciiTheme="minorHAnsi" w:eastAsia="Trebuchet MS" w:hAnsiTheme="minorHAnsi" w:cstheme="minorHAnsi"/>
          <w:color w:val="002060"/>
          <w:sz w:val="24"/>
          <w:szCs w:val="24"/>
          <w:lang w:val="ro-RO"/>
        </w:rPr>
        <w:t>ale art.30 din</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Normele metodologice de aplicare a Ordonanţei de urgenţă a Guvernului nr. 133/2021</w:t>
      </w:r>
      <w:r w:rsidRPr="00F70703">
        <w:rPr>
          <w:rFonts w:asciiTheme="minorHAnsi" w:eastAsia="Trebuchet MS" w:hAnsiTheme="minorHAnsi" w:cstheme="minorHAnsi"/>
          <w:color w:val="002060"/>
          <w:sz w:val="24"/>
          <w:szCs w:val="24"/>
          <w:lang w:val="ro-RO"/>
        </w:rPr>
        <w:t>, pentru suma totală virată de către autoritatea de management;</w:t>
      </w:r>
    </w:p>
    <w:p w14:paraId="573ECD60" w14:textId="573ACB92"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w:t>
      </w:r>
      <w:r w:rsidR="001A0D01" w:rsidRPr="001A0D01">
        <w:rPr>
          <w:rFonts w:asciiTheme="minorHAnsi" w:eastAsia="Trebuchet MS" w:hAnsiTheme="minorHAnsi" w:cstheme="minorHAnsi"/>
          <w:color w:val="002060"/>
          <w:sz w:val="24"/>
          <w:szCs w:val="24"/>
          <w:lang w:val="ro-RO"/>
        </w:rPr>
        <w:t>ale art.30 din Normele metodologice de aplicare a Ordonanţei de urgenţă a Guvernului nr. 133/2021</w:t>
      </w:r>
      <w:r w:rsidRPr="00F70703">
        <w:rPr>
          <w:rFonts w:asciiTheme="minorHAnsi" w:eastAsia="Trebuchet MS" w:hAnsiTheme="minorHAnsi" w:cstheme="minorHAnsi"/>
          <w:color w:val="002060"/>
          <w:sz w:val="24"/>
          <w:szCs w:val="24"/>
          <w:lang w:val="ro-RO"/>
        </w:rPr>
        <w:t>,</w:t>
      </w:r>
      <w:r w:rsidR="001A0D01">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pentru suma achitată din contribuţia proprie.</w:t>
      </w:r>
    </w:p>
    <w:p w14:paraId="1F59C274" w14:textId="108B259A"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001A0D01">
        <w:rPr>
          <w:rFonts w:asciiTheme="minorHAnsi" w:eastAsia="Trebuchet MS" w:hAnsiTheme="minorHAnsi" w:cstheme="minorHAnsi"/>
          <w:color w:val="002060"/>
          <w:sz w:val="24"/>
          <w:szCs w:val="24"/>
          <w:lang w:val="ro-RO"/>
        </w:rPr>
        <w:t xml:space="preserve"> financiare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w:t>
      </w:r>
      <w:r w:rsidR="00ED152E">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şi</w:t>
      </w:r>
      <w:proofErr w:type="spellEnd"/>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w:t>
      </w:r>
      <w:r w:rsidR="00ED152E">
        <w:rPr>
          <w:rFonts w:asciiTheme="minorHAnsi" w:eastAsia="Trebuchet MS" w:hAnsiTheme="minorHAnsi" w:cstheme="minorHAnsi"/>
          <w:color w:val="002060"/>
          <w:w w:val="103"/>
          <w:sz w:val="24"/>
          <w:szCs w:val="24"/>
          <w:lang w:val="ro-RO"/>
        </w:rPr>
        <w:t>6</w:t>
      </w:r>
      <w:r w:rsidRPr="00F70703">
        <w:rPr>
          <w:rFonts w:asciiTheme="minorHAnsi" w:eastAsia="Trebuchet MS" w:hAnsiTheme="minorHAnsi" w:cstheme="minorHAnsi"/>
          <w:color w:val="002060"/>
          <w:w w:val="103"/>
          <w:sz w:val="24"/>
          <w:szCs w:val="24"/>
          <w:lang w:val="ro-RO"/>
        </w:rPr>
        <w:t>).</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05A08D7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D96C6D">
        <w:rPr>
          <w:rFonts w:asciiTheme="minorHAnsi" w:eastAsia="Trebuchet MS" w:hAnsiTheme="minorHAnsi" w:cstheme="minorHAnsi"/>
          <w:color w:val="002060"/>
          <w:spacing w:val="-1"/>
          <w:sz w:val="24"/>
          <w:szCs w:val="24"/>
          <w:lang w:val="ro-RO"/>
        </w:rPr>
        <w:t xml:space="preserve">partenerii </w:t>
      </w:r>
      <w:r w:rsidR="00F57FD8" w:rsidRPr="00D96C6D">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pacing w:val="-1"/>
          <w:sz w:val="24"/>
          <w:szCs w:val="24"/>
          <w:lang w:val="ro-RO"/>
        </w:rPr>
        <w:t>a</w:t>
      </w:r>
      <w:r w:rsidRPr="00D96C6D">
        <w:rPr>
          <w:rFonts w:asciiTheme="minorHAnsi" w:eastAsia="Trebuchet MS" w:hAnsiTheme="minorHAnsi" w:cstheme="minorHAnsi"/>
          <w:color w:val="002060"/>
          <w:spacing w:val="-1"/>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7B5EBC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18BBBE78"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w:t>
      </w:r>
      <w:r w:rsidR="008D38AB">
        <w:rPr>
          <w:rFonts w:asciiTheme="minorHAnsi" w:eastAsia="Trebuchet MS" w:hAnsiTheme="minorHAnsi" w:cstheme="minorHAnsi"/>
          <w:color w:val="002060"/>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008D38AB">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proofErr w:type="spellStart"/>
      <w:r w:rsidRPr="00F70703">
        <w:rPr>
          <w:rFonts w:asciiTheme="minorHAnsi" w:eastAsia="Trebuchet MS" w:hAnsiTheme="minorHAnsi" w:cstheme="minorHAnsi"/>
          <w:color w:val="002060"/>
          <w:spacing w:val="-1"/>
          <w:w w:val="103"/>
          <w:sz w:val="24"/>
          <w:szCs w:val="24"/>
          <w:lang w:val="ro-RO"/>
        </w:rPr>
        <w:t>depăşi</w:t>
      </w:r>
      <w:proofErr w:type="spellEnd"/>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2CE6867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prin Legea nr. 142/2012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48350965"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001E2DF4">
        <w:rPr>
          <w:rFonts w:asciiTheme="minorHAnsi" w:eastAsia="Trebuchet MS" w:hAnsiTheme="minorHAnsi" w:cstheme="minorHAnsi"/>
          <w:color w:val="002060"/>
          <w:spacing w:val="1"/>
          <w:sz w:val="24"/>
          <w:szCs w:val="24"/>
          <w:lang w:val="ro-RO"/>
        </w:rPr>
        <w:t>.</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4F5B3CFD"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9374DB">
        <w:rPr>
          <w:rFonts w:asciiTheme="minorHAnsi" w:eastAsia="Trebuchet MS" w:hAnsiTheme="minorHAnsi" w:cstheme="minorHAnsi"/>
          <w:color w:val="002060"/>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001A0D01">
        <w:rPr>
          <w:rFonts w:asciiTheme="minorHAnsi" w:eastAsia="Trebuchet MS" w:hAnsiTheme="minorHAnsi" w:cstheme="minorHAnsi"/>
          <w:color w:val="002060"/>
          <w:sz w:val="24"/>
          <w:szCs w:val="24"/>
          <w:lang w:val="ro-RO"/>
        </w:rPr>
        <w:t>c</w:t>
      </w:r>
      <w:r w:rsidR="001A0D01" w:rsidRPr="00F70703">
        <w:rPr>
          <w:rFonts w:asciiTheme="minorHAnsi" w:eastAsia="Trebuchet MS" w:hAnsiTheme="minorHAnsi" w:cstheme="minorHAnsi"/>
          <w:color w:val="002060"/>
          <w:sz w:val="24"/>
          <w:szCs w:val="24"/>
          <w:lang w:val="ro-RO"/>
        </w:rPr>
        <w:t xml:space="preserve">ondiţii </w:t>
      </w:r>
      <w:r w:rsidR="001A0D01">
        <w:rPr>
          <w:rFonts w:asciiTheme="minorHAnsi" w:eastAsia="Trebuchet MS" w:hAnsiTheme="minorHAnsi" w:cstheme="minorHAnsi"/>
          <w:color w:val="002060"/>
          <w:sz w:val="24"/>
          <w:szCs w:val="24"/>
          <w:lang w:val="ro-RO"/>
        </w:rPr>
        <w:t>g</w:t>
      </w:r>
      <w:r w:rsidR="001A0D01" w:rsidRPr="00F70703">
        <w:rPr>
          <w:rFonts w:asciiTheme="minorHAnsi" w:eastAsia="Trebuchet MS" w:hAnsiTheme="minorHAnsi" w:cstheme="minorHAnsi"/>
          <w:color w:val="002060"/>
          <w:sz w:val="24"/>
          <w:szCs w:val="24"/>
          <w:lang w:val="ro-RO"/>
        </w:rPr>
        <w:t>enerale</w:t>
      </w:r>
      <w:r w:rsidR="001A0D01">
        <w:rPr>
          <w:rFonts w:asciiTheme="minorHAnsi" w:eastAsia="Trebuchet MS" w:hAnsiTheme="minorHAnsi" w:cstheme="minorHAnsi"/>
          <w:color w:val="002060"/>
          <w:spacing w:val="-1"/>
          <w:sz w:val="24"/>
          <w:szCs w:val="24"/>
          <w:lang w:val="ro-RO"/>
        </w:rPr>
        <w:t xml:space="preserve"> -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00017B61">
        <w:rPr>
          <w:rFonts w:asciiTheme="minorHAnsi" w:eastAsia="Trebuchet MS" w:hAnsiTheme="minorHAnsi" w:cstheme="minorHAnsi"/>
          <w:color w:val="002060"/>
          <w:spacing w:val="-1"/>
          <w:w w:val="103"/>
          <w:sz w:val="24"/>
          <w:szCs w:val="24"/>
          <w:lang w:val="ro-RO"/>
        </w:rPr>
        <w:t xml:space="preserve"> la Contractul de finanțare.</w:t>
      </w:r>
    </w:p>
    <w:p w14:paraId="56B14EB0" w14:textId="42342044" w:rsidR="000B3971" w:rsidRDefault="00A10484" w:rsidP="007A5CCB">
      <w:pPr>
        <w:spacing w:before="60"/>
        <w:ind w:left="471" w:right="105" w:hanging="338"/>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00AC0C28">
        <w:rPr>
          <w:rFonts w:asciiTheme="minorHAnsi" w:eastAsia="Trebuchet MS" w:hAnsiTheme="minorHAnsi" w:cstheme="minorHAnsi"/>
          <w:color w:val="002060"/>
          <w:spacing w:val="-1"/>
          <w:sz w:val="24"/>
          <w:szCs w:val="24"/>
          <w:lang w:val="ro-RO"/>
        </w:rPr>
        <w:t xml:space="preserve"> – conditii generale</w:t>
      </w:r>
      <w:r w:rsidRPr="00F70703">
        <w:rPr>
          <w:rFonts w:asciiTheme="minorHAnsi" w:eastAsia="Trebuchet MS" w:hAnsiTheme="minorHAnsi" w:cstheme="minorHAnsi"/>
          <w:color w:val="002060"/>
          <w:w w:val="103"/>
          <w:sz w:val="24"/>
          <w:szCs w:val="24"/>
          <w:lang w:val="ro-RO"/>
        </w:rPr>
        <w:t>.</w:t>
      </w:r>
    </w:p>
    <w:p w14:paraId="6534D11B" w14:textId="77777777" w:rsidR="00DF10F4" w:rsidRPr="00F70703" w:rsidRDefault="00DF10F4" w:rsidP="007A5CCB">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61DE60C3"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lastRenderedPageBreak/>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r w:rsidR="001E2DF4">
        <w:rPr>
          <w:rFonts w:asciiTheme="minorHAnsi" w:eastAsia="Trebuchet MS" w:hAnsiTheme="minorHAnsi" w:cstheme="minorHAnsi"/>
          <w:color w:val="002060"/>
          <w:w w:val="103"/>
          <w:sz w:val="24"/>
          <w:szCs w:val="24"/>
          <w:lang w:val="ro-RO"/>
        </w:rPr>
        <w:t>;</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123CC7A" w14:textId="2D43BFA8" w:rsidR="00DF10F4" w:rsidRDefault="00DF10F4" w:rsidP="00AA03AD">
      <w:pPr>
        <w:spacing w:before="60"/>
        <w:jc w:val="both"/>
        <w:rPr>
          <w:rFonts w:asciiTheme="minorHAnsi" w:eastAsia="Trebuchet MS" w:hAnsiTheme="minorHAnsi" w:cstheme="minorHAnsi"/>
          <w:color w:val="002060"/>
          <w:sz w:val="24"/>
          <w:szCs w:val="24"/>
          <w:lang w:val="ro-RO"/>
        </w:rPr>
      </w:pPr>
    </w:p>
    <w:p w14:paraId="69B72D1A" w14:textId="3AA578D9"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1223508A" w14:textId="244D3418"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36332559"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w:t>
      </w:r>
      <w:r w:rsidR="00667B7E">
        <w:rPr>
          <w:rFonts w:asciiTheme="minorHAnsi" w:eastAsia="Trebuchet MS" w:hAnsiTheme="minorHAnsi" w:cstheme="minorHAnsi"/>
          <w:color w:val="002060"/>
          <w:sz w:val="24"/>
          <w:szCs w:val="24"/>
          <w:lang w:val="ro-RO"/>
        </w:rPr>
        <w:t xml:space="preserve"> aplicabil</w:t>
      </w:r>
      <w:r w:rsidRPr="00F70703">
        <w:rPr>
          <w:rFonts w:asciiTheme="minorHAnsi" w:eastAsia="Trebuchet MS" w:hAnsiTheme="minorHAnsi" w:cstheme="minorHAnsi"/>
          <w:color w:val="002060"/>
          <w:sz w:val="24"/>
          <w:szCs w:val="24"/>
          <w:lang w:val="ro-RO"/>
        </w:rPr>
        <w:t xml:space="preserve">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1B1C672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00017B61">
        <w:rPr>
          <w:rFonts w:asciiTheme="minorHAnsi" w:eastAsia="Trebuchet MS" w:hAnsiTheme="minorHAnsi" w:cstheme="minorHAnsi"/>
          <w:color w:val="002060"/>
          <w:sz w:val="24"/>
          <w:szCs w:val="24"/>
          <w:lang w:val="ro-RO"/>
        </w:rPr>
        <w:t>.</w:t>
      </w: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50E85269" w14:textId="77777777" w:rsidR="008D55CA" w:rsidRDefault="0099349E"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lastRenderedPageBreak/>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w:t>
      </w:r>
      <w:r w:rsidR="00DF10F4">
        <w:rPr>
          <w:rFonts w:asciiTheme="minorHAnsi" w:eastAsia="Trebuchet MS" w:hAnsiTheme="minorHAnsi" w:cstheme="minorHAnsi"/>
          <w:color w:val="002060"/>
          <w:w w:val="103"/>
          <w:sz w:val="24"/>
          <w:szCs w:val="24"/>
          <w:lang w:val="ro-RO"/>
        </w:rPr>
        <w:t>t.</w:t>
      </w:r>
    </w:p>
    <w:p w14:paraId="0DBEE60B" w14:textId="77777777" w:rsidR="003614D6" w:rsidRDefault="003614D6" w:rsidP="007A5CCB">
      <w:pPr>
        <w:spacing w:before="60"/>
        <w:ind w:left="133" w:right="105"/>
        <w:jc w:val="both"/>
        <w:rPr>
          <w:rFonts w:asciiTheme="minorHAnsi" w:eastAsia="Trebuchet MS" w:hAnsiTheme="minorHAnsi" w:cstheme="minorHAnsi"/>
          <w:color w:val="002060"/>
          <w:w w:val="103"/>
          <w:sz w:val="24"/>
          <w:szCs w:val="24"/>
          <w:lang w:val="ro-RO"/>
        </w:rPr>
      </w:pPr>
    </w:p>
    <w:p w14:paraId="1FB0BB8E" w14:textId="2C588650"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5E12D79"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w:t>
      </w:r>
      <w:r w:rsidR="002015A9">
        <w:rPr>
          <w:rFonts w:asciiTheme="minorHAnsi" w:hAnsiTheme="minorHAnsi" w:cstheme="minorHAnsi"/>
          <w:color w:val="002060"/>
          <w:sz w:val="24"/>
          <w:szCs w:val="24"/>
          <w:lang w:val="ro-RO"/>
        </w:rPr>
        <w:t>1</w:t>
      </w:r>
      <w:r w:rsidR="00DE4BF1" w:rsidRPr="00F70703">
        <w:rPr>
          <w:rFonts w:asciiTheme="minorHAnsi" w:hAnsiTheme="minorHAnsi" w:cstheme="minorHAnsi"/>
          <w:color w:val="002060"/>
          <w:sz w:val="24"/>
          <w:szCs w:val="24"/>
          <w:lang w:val="ro-RO"/>
        </w:rPr>
        <w:t xml:space="preserve">)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6BFE7BB"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va fi notificat beneficiarul și i se va solicita de către AM, transmiterea documentelor justificative/dovedirea cauzelor obiective pentru nerealizarea la termen a indicatorilor de etapă, în termen de 5 zile lucrătoare de la primirea notificării</w:t>
      </w:r>
      <w:r w:rsidR="00C03BF8">
        <w:rPr>
          <w:rFonts w:asciiTheme="minorHAnsi" w:eastAsia="Trebuchet MS" w:hAnsiTheme="minorHAnsi" w:cstheme="minorHAnsi"/>
          <w:color w:val="002060"/>
          <w:lang w:val="ro-RO"/>
        </w:rPr>
        <w:t>;</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29889F6B"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w:t>
      </w:r>
      <w:r w:rsidR="001A0D01">
        <w:rPr>
          <w:rFonts w:asciiTheme="minorHAnsi" w:eastAsia="Trebuchet MS" w:hAnsiTheme="minorHAnsi" w:cstheme="minorHAnsi"/>
          <w:color w:val="002060"/>
          <w:sz w:val="24"/>
          <w:szCs w:val="24"/>
          <w:lang w:val="ro-RO"/>
        </w:rPr>
        <w:t>ul</w:t>
      </w:r>
      <w:r w:rsidRPr="00930E4A">
        <w:rPr>
          <w:rFonts w:asciiTheme="minorHAnsi" w:eastAsia="Trebuchet MS" w:hAnsiTheme="minorHAnsi" w:cstheme="minorHAnsi"/>
          <w:color w:val="002060"/>
          <w:sz w:val="24"/>
          <w:szCs w:val="24"/>
          <w:lang w:val="ro-RO"/>
        </w:rPr>
        <w:t xml:space="preserve">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6B29E957" w:rsidR="001672E7" w:rsidRPr="00F70703" w:rsidRDefault="000B1463" w:rsidP="000B1463">
      <w:pPr>
        <w:pStyle w:val="Default"/>
        <w:spacing w:before="60"/>
        <w:ind w:left="75"/>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a) </w:t>
      </w:r>
      <w:r w:rsidR="001672E7"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001672E7" w:rsidRPr="00F70703">
        <w:rPr>
          <w:rFonts w:asciiTheme="minorHAnsi" w:eastAsia="Trebuchet MS" w:hAnsiTheme="minorHAnsi" w:cstheme="minorHAnsi"/>
          <w:color w:val="002060"/>
          <w:lang w:val="ro-RO"/>
        </w:rPr>
        <w:t>va atrage rezilierea Contractului de finanțare de către AM, fără punere în întârziere sau vreo altă formalitate în acest sens, cu obligaţia Beneficiarului de a returna finanțarea acordată, la care se adaugă dobânzile și penalitățile</w:t>
      </w:r>
      <w:r w:rsidR="00C03BF8">
        <w:rPr>
          <w:rFonts w:asciiTheme="minorHAnsi" w:eastAsia="Trebuchet MS" w:hAnsiTheme="minorHAnsi" w:cstheme="minorHAnsi"/>
          <w:color w:val="002060"/>
          <w:lang w:val="ro-RO"/>
        </w:rPr>
        <w:t>;</w:t>
      </w:r>
      <w:r w:rsidR="00C03BF8" w:rsidRPr="00F70703">
        <w:rPr>
          <w:rFonts w:asciiTheme="minorHAnsi" w:eastAsia="Trebuchet MS" w:hAnsiTheme="minorHAnsi" w:cstheme="minorHAnsi"/>
          <w:color w:val="002060"/>
          <w:lang w:val="ro-RO"/>
        </w:rPr>
        <w:t xml:space="preserve"> </w:t>
      </w:r>
    </w:p>
    <w:p w14:paraId="4B0E619F" w14:textId="41E9AAD6" w:rsidR="001672E7" w:rsidRPr="00F70703" w:rsidRDefault="000B1463" w:rsidP="000B1463">
      <w:pPr>
        <w:pStyle w:val="Default"/>
        <w:spacing w:before="60"/>
        <w:ind w:left="75"/>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b) </w:t>
      </w:r>
      <w:r w:rsidR="001672E7" w:rsidRPr="00F70703">
        <w:rPr>
          <w:rFonts w:asciiTheme="minorHAnsi" w:eastAsia="Trebuchet MS" w:hAnsiTheme="minorHAnsi" w:cstheme="minorHAnsi"/>
          <w:color w:val="002060"/>
          <w:lang w:val="ro-RO"/>
        </w:rPr>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r w:rsidR="00C03BF8">
        <w:rPr>
          <w:rFonts w:asciiTheme="minorHAnsi" w:eastAsia="Trebuchet MS" w:hAnsiTheme="minorHAnsi" w:cstheme="minorHAnsi"/>
          <w:color w:val="002060"/>
          <w:lang w:val="ro-RO"/>
        </w:rPr>
        <w:t>;</w:t>
      </w:r>
      <w:r w:rsidR="00C03BF8" w:rsidRPr="00F70703">
        <w:rPr>
          <w:rFonts w:asciiTheme="minorHAnsi" w:eastAsia="Trebuchet MS" w:hAnsiTheme="minorHAnsi" w:cstheme="minorHAnsi"/>
          <w:color w:val="002060"/>
          <w:lang w:val="ro-RO"/>
        </w:rPr>
        <w:t xml:space="preserve"> </w:t>
      </w:r>
    </w:p>
    <w:p w14:paraId="4462C654" w14:textId="3C4BB3E0" w:rsidR="004307C7"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w:t>
      </w:r>
      <w:proofErr w:type="spellStart"/>
      <w:r w:rsidRPr="00F70703">
        <w:rPr>
          <w:rFonts w:asciiTheme="minorHAnsi" w:eastAsia="Trebuchet MS" w:hAnsiTheme="minorHAnsi" w:cstheme="minorHAnsi"/>
          <w:color w:val="002060"/>
          <w:lang w:val="ro-RO"/>
        </w:rPr>
        <w:t>situaţia</w:t>
      </w:r>
      <w:proofErr w:type="spellEnd"/>
      <w:r w:rsidRPr="00F70703">
        <w:rPr>
          <w:rFonts w:asciiTheme="minorHAnsi" w:eastAsia="Trebuchet MS" w:hAnsiTheme="minorHAnsi" w:cstheme="minorHAnsi"/>
          <w:color w:val="002060"/>
          <w:lang w:val="ro-RO"/>
        </w:rPr>
        <w:t xml:space="preserve"> în care Proiectul a fost declarat neeligibil, AM va dispune rezilierea Contractului de finanțare şi recuperarea sumelor acordate până la acel moment, în condițiile prevăzute de Contract</w:t>
      </w:r>
      <w:r w:rsidR="00C03BF8">
        <w:rPr>
          <w:rFonts w:asciiTheme="minorHAnsi" w:eastAsia="Trebuchet MS" w:hAnsiTheme="minorHAnsi" w:cstheme="minorHAnsi"/>
          <w:color w:val="002060"/>
          <w:lang w:val="ro-RO"/>
        </w:rPr>
        <w:t>;</w:t>
      </w:r>
    </w:p>
    <w:p w14:paraId="20D480E7" w14:textId="648D0AC2" w:rsidR="009C7C7B"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Contractul de finanțare va fi reziliat şi finanţarea nerambursabilă acordată va fi recuperată şi în cazul în care obiectele/bunurile, fie ele mobile sau imobile, finanţate în cadrul Contractului </w:t>
      </w:r>
      <w:r w:rsidRPr="00F70703">
        <w:rPr>
          <w:rFonts w:asciiTheme="minorHAnsi" w:eastAsia="Trebuchet MS" w:hAnsiTheme="minorHAnsi" w:cstheme="minorHAnsi"/>
          <w:color w:val="002060"/>
          <w:lang w:val="ro-RO"/>
        </w:rPr>
        <w:lastRenderedPageBreak/>
        <w:t>nu sunt folosite conform scopului destinat, sau în cazul în care acestea sunt vândute sau înstrăinate, sub orice formă, oricând până la finalizarea perioadei de durabilitate stabilită</w:t>
      </w:r>
      <w:r w:rsidR="00F97BC0">
        <w:rPr>
          <w:rFonts w:asciiTheme="minorHAnsi" w:eastAsia="Trebuchet MS" w:hAnsiTheme="minorHAnsi" w:cstheme="minorHAnsi"/>
          <w:color w:val="002060"/>
          <w:lang w:val="ro-RO"/>
        </w:rPr>
        <w:t>.</w:t>
      </w:r>
    </w:p>
    <w:p w14:paraId="40B8EEB4" w14:textId="77777777" w:rsidR="00F97BC0" w:rsidRDefault="00F97BC0" w:rsidP="00F97BC0">
      <w:pPr>
        <w:pStyle w:val="Default"/>
        <w:spacing w:before="60"/>
        <w:ind w:left="435"/>
        <w:jc w:val="both"/>
        <w:rPr>
          <w:rFonts w:asciiTheme="minorHAnsi" w:eastAsia="Trebuchet MS" w:hAnsiTheme="minorHAnsi" w:cstheme="minorHAnsi"/>
          <w:color w:val="002060"/>
          <w:lang w:val="ro-RO"/>
        </w:rPr>
      </w:pP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26AC96AE"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000B1463">
        <w:rPr>
          <w:rFonts w:asciiTheme="minorHAnsi" w:eastAsia="Trebuchet MS" w:hAnsiTheme="minorHAnsi" w:cstheme="minorHAnsi"/>
          <w:i/>
          <w:color w:val="002060"/>
          <w:spacing w:val="-1"/>
          <w:sz w:val="24"/>
          <w:szCs w:val="24"/>
          <w:lang w:val="ro-RO"/>
        </w:rPr>
        <w:t xml:space="preserve">  </w:t>
      </w:r>
      <w:r w:rsidR="001A0D01">
        <w:rPr>
          <w:rFonts w:asciiTheme="minorHAnsi" w:eastAsia="Trebuchet MS" w:hAnsiTheme="minorHAnsi" w:cstheme="minorHAnsi"/>
          <w:i/>
          <w:color w:val="002060"/>
          <w:spacing w:val="-1"/>
          <w:sz w:val="24"/>
          <w:szCs w:val="24"/>
          <w:lang w:val="ro-RO"/>
        </w:rPr>
        <w:t xml:space="preserve">la </w:t>
      </w:r>
      <w:r w:rsidR="000B1463">
        <w:rPr>
          <w:rFonts w:asciiTheme="minorHAnsi" w:eastAsia="Trebuchet MS" w:hAnsiTheme="minorHAnsi" w:cstheme="minorHAnsi"/>
          <w:i/>
          <w:color w:val="002060"/>
          <w:spacing w:val="-1"/>
          <w:sz w:val="24"/>
          <w:szCs w:val="24"/>
          <w:lang w:val="ro-RO"/>
        </w:rPr>
        <w:t>contract</w:t>
      </w:r>
      <w:r w:rsidR="001A0D01">
        <w:rPr>
          <w:rFonts w:asciiTheme="minorHAnsi" w:eastAsia="Trebuchet MS" w:hAnsiTheme="minorHAnsi" w:cstheme="minorHAnsi"/>
          <w:i/>
          <w:color w:val="002060"/>
          <w:spacing w:val="-1"/>
          <w:sz w:val="24"/>
          <w:szCs w:val="24"/>
          <w:lang w:val="ro-RO"/>
        </w:rPr>
        <w:t xml:space="preserve">ul de finanțare - </w:t>
      </w:r>
      <w:r w:rsidR="000B1463">
        <w:rPr>
          <w:rFonts w:asciiTheme="minorHAnsi" w:eastAsia="Trebuchet MS" w:hAnsiTheme="minorHAnsi" w:cstheme="minorHAnsi"/>
          <w:i/>
          <w:color w:val="002060"/>
          <w:spacing w:val="-1"/>
          <w:sz w:val="24"/>
          <w:szCs w:val="24"/>
          <w:lang w:val="ro-RO"/>
        </w:rPr>
        <w:t xml:space="preserve"> condiții generale</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1047DBBF"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BD65A8" w:rsidRPr="00170CF2">
        <w:rPr>
          <w:rFonts w:asciiTheme="minorHAnsi" w:eastAsia="Trebuchet MS" w:hAnsiTheme="minorHAnsi" w:cstheme="minorHAnsi"/>
          <w:color w:val="002060"/>
          <w:spacing w:val="1"/>
          <w:sz w:val="24"/>
          <w:szCs w:val="24"/>
          <w:lang w:val="ro-RO"/>
        </w:rPr>
        <w:t>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5D21D6">
        <w:rPr>
          <w:lang w:val="ro-RO"/>
        </w:rPr>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lastRenderedPageBreak/>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B100F9">
      <w:headerReference w:type="even" r:id="rId8"/>
      <w:headerReference w:type="default" r:id="rId9"/>
      <w:footerReference w:type="even" r:id="rId10"/>
      <w:footerReference w:type="default" r:id="rId11"/>
      <w:headerReference w:type="first" r:id="rId12"/>
      <w:footerReference w:type="first" r:id="rId13"/>
      <w:pgSz w:w="11906" w:h="16838" w:code="9"/>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09BA1" w14:textId="77777777" w:rsidR="00722588" w:rsidRDefault="00722588">
      <w:r>
        <w:separator/>
      </w:r>
    </w:p>
  </w:endnote>
  <w:endnote w:type="continuationSeparator" w:id="0">
    <w:p w14:paraId="52E9CD00" w14:textId="77777777" w:rsidR="00722588" w:rsidRDefault="00722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92143" w14:textId="77777777" w:rsidR="00774B3A" w:rsidRDefault="00774B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3493364"/>
      <w:docPartObj>
        <w:docPartGallery w:val="Page Numbers (Bottom of Page)"/>
        <w:docPartUnique/>
      </w:docPartObj>
    </w:sdtPr>
    <w:sdtEndPr>
      <w:rPr>
        <w:noProof/>
      </w:rPr>
    </w:sdtEndPr>
    <w:sdtContent>
      <w:p w14:paraId="45EB5D4C" w14:textId="758CA20B" w:rsidR="00DA5D24" w:rsidRDefault="00DA5D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3FF8AC" w14:textId="39F82A7D" w:rsidR="00CA6AE7" w:rsidRDefault="00CA6AE7">
    <w:pPr>
      <w:spacing w:line="60" w:lineRule="exact"/>
      <w:rPr>
        <w:sz w:val="7"/>
        <w:szCs w:val="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DD8A7" w14:textId="77777777" w:rsidR="00774B3A" w:rsidRDefault="00774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D2262" w14:textId="77777777" w:rsidR="00722588" w:rsidRDefault="00722588">
      <w:r>
        <w:separator/>
      </w:r>
    </w:p>
  </w:footnote>
  <w:footnote w:type="continuationSeparator" w:id="0">
    <w:p w14:paraId="06C39C32" w14:textId="77777777" w:rsidR="00722588" w:rsidRDefault="00722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D9B30" w14:textId="77777777" w:rsidR="00774B3A" w:rsidRDefault="00774B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EE037" w14:textId="77777777" w:rsidR="00774B3A" w:rsidRDefault="00774B3A" w:rsidP="00774B3A">
    <w:pPr>
      <w:spacing w:before="60"/>
      <w:jc w:val="center"/>
      <w:rPr>
        <w:rFonts w:eastAsia="Calibri" w:cstheme="minorHAnsi"/>
        <w:noProof/>
        <w:color w:val="002060"/>
        <w:sz w:val="24"/>
        <w:szCs w:val="24"/>
      </w:rPr>
    </w:pPr>
    <w:proofErr w:type="spellStart"/>
    <w:r w:rsidRPr="009D7F4D">
      <w:rPr>
        <w:rFonts w:cstheme="minorHAnsi"/>
        <w:b/>
        <w:bCs/>
        <w:i/>
        <w:iCs/>
        <w:color w:val="002060"/>
        <w:sz w:val="24"/>
        <w:szCs w:val="24"/>
      </w:rPr>
      <w:t>Investiții</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în</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infrastructura</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publică</w:t>
    </w:r>
    <w:proofErr w:type="spellEnd"/>
    <w:r>
      <w:rPr>
        <w:rFonts w:cstheme="minorHAnsi"/>
        <w:b/>
        <w:bCs/>
        <w:i/>
        <w:iCs/>
        <w:color w:val="002060"/>
        <w:sz w:val="24"/>
        <w:szCs w:val="24"/>
      </w:rPr>
      <w:t xml:space="preserve"> a </w:t>
    </w:r>
    <w:proofErr w:type="spellStart"/>
    <w:r>
      <w:rPr>
        <w:rFonts w:cstheme="minorHAnsi"/>
        <w:b/>
        <w:bCs/>
        <w:i/>
        <w:iCs/>
        <w:color w:val="002060"/>
        <w:sz w:val="24"/>
        <w:szCs w:val="24"/>
      </w:rPr>
      <w:t>unităților</w:t>
    </w:r>
    <w:proofErr w:type="spellEnd"/>
    <w:r>
      <w:rPr>
        <w:rFonts w:cstheme="minorHAnsi"/>
        <w:b/>
        <w:bCs/>
        <w:i/>
        <w:iCs/>
        <w:color w:val="002060"/>
        <w:sz w:val="24"/>
        <w:szCs w:val="24"/>
      </w:rPr>
      <w:t xml:space="preserve"> de </w:t>
    </w:r>
    <w:proofErr w:type="spellStart"/>
    <w:r>
      <w:rPr>
        <w:rFonts w:cstheme="minorHAnsi"/>
        <w:b/>
        <w:bCs/>
        <w:i/>
        <w:iCs/>
        <w:color w:val="002060"/>
        <w:sz w:val="24"/>
        <w:szCs w:val="24"/>
      </w:rPr>
      <w:t>învățământ</w:t>
    </w:r>
    <w:proofErr w:type="spellEnd"/>
    <w:r>
      <w:rPr>
        <w:rFonts w:cstheme="minorHAnsi"/>
        <w:b/>
        <w:bCs/>
        <w:i/>
        <w:iCs/>
        <w:color w:val="002060"/>
        <w:sz w:val="24"/>
        <w:szCs w:val="24"/>
      </w:rPr>
      <w:t xml:space="preserve"> </w:t>
    </w:r>
    <w:proofErr w:type="spellStart"/>
    <w:r>
      <w:rPr>
        <w:rFonts w:cstheme="minorHAnsi"/>
        <w:b/>
        <w:bCs/>
        <w:i/>
        <w:iCs/>
        <w:color w:val="002060"/>
        <w:sz w:val="24"/>
        <w:szCs w:val="24"/>
      </w:rPr>
      <w:t>publice</w:t>
    </w:r>
    <w:proofErr w:type="spellEnd"/>
    <w:r>
      <w:rPr>
        <w:rFonts w:cstheme="minorHAnsi"/>
        <w:b/>
        <w:bCs/>
        <w:i/>
        <w:iCs/>
        <w:color w:val="002060"/>
        <w:sz w:val="24"/>
        <w:szCs w:val="24"/>
      </w:rPr>
      <w:t xml:space="preserve"> din </w:t>
    </w:r>
    <w:proofErr w:type="spellStart"/>
    <w:r>
      <w:rPr>
        <w:rFonts w:cstheme="minorHAnsi"/>
        <w:b/>
        <w:bCs/>
        <w:i/>
        <w:iCs/>
        <w:color w:val="002060"/>
        <w:sz w:val="24"/>
        <w:szCs w:val="24"/>
      </w:rPr>
      <w:t>mediul</w:t>
    </w:r>
    <w:proofErr w:type="spellEnd"/>
    <w:r>
      <w:rPr>
        <w:rFonts w:cstheme="minorHAnsi"/>
        <w:b/>
        <w:bCs/>
        <w:i/>
        <w:iCs/>
        <w:color w:val="002060"/>
        <w:sz w:val="24"/>
        <w:szCs w:val="24"/>
      </w:rPr>
      <w:t xml:space="preserve"> rural</w:t>
    </w:r>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în</w:t>
    </w:r>
    <w:proofErr w:type="spellEnd"/>
    <w:r w:rsidRPr="009D7F4D">
      <w:rPr>
        <w:rFonts w:cstheme="minorHAnsi"/>
        <w:b/>
        <w:bCs/>
        <w:i/>
        <w:iCs/>
        <w:color w:val="002060"/>
        <w:sz w:val="24"/>
        <w:szCs w:val="24"/>
      </w:rPr>
      <w:t xml:space="preserve"> care se </w:t>
    </w:r>
    <w:proofErr w:type="spellStart"/>
    <w:r w:rsidRPr="009D7F4D">
      <w:rPr>
        <w:rFonts w:cstheme="minorHAnsi"/>
        <w:b/>
        <w:bCs/>
        <w:i/>
        <w:iCs/>
        <w:color w:val="002060"/>
        <w:sz w:val="24"/>
        <w:szCs w:val="24"/>
      </w:rPr>
      <w:t>furnizează</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servicii</w:t>
    </w:r>
    <w:proofErr w:type="spellEnd"/>
    <w:r w:rsidRPr="009D7F4D">
      <w:rPr>
        <w:rFonts w:cstheme="minorHAnsi"/>
        <w:b/>
        <w:bCs/>
        <w:i/>
        <w:iCs/>
        <w:color w:val="002060"/>
        <w:sz w:val="24"/>
        <w:szCs w:val="24"/>
      </w:rPr>
      <w:t xml:space="preserve"> de </w:t>
    </w:r>
    <w:proofErr w:type="spellStart"/>
    <w:r w:rsidRPr="009D7F4D">
      <w:rPr>
        <w:rFonts w:cstheme="minorHAnsi"/>
        <w:b/>
        <w:bCs/>
        <w:i/>
        <w:iCs/>
        <w:color w:val="002060"/>
        <w:sz w:val="24"/>
        <w:szCs w:val="24"/>
      </w:rPr>
      <w:t>asistență</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medicală</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școlară</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inclusiv</w:t>
    </w:r>
    <w:proofErr w:type="spellEnd"/>
    <w:r w:rsidRPr="009D7F4D">
      <w:rPr>
        <w:rFonts w:cstheme="minorHAnsi"/>
        <w:b/>
        <w:bCs/>
        <w:i/>
        <w:iCs/>
        <w:color w:val="002060"/>
        <w:sz w:val="24"/>
        <w:szCs w:val="24"/>
      </w:rPr>
      <w:t xml:space="preserve"> </w:t>
    </w:r>
    <w:proofErr w:type="spellStart"/>
    <w:r w:rsidRPr="009D7F4D">
      <w:rPr>
        <w:rFonts w:cstheme="minorHAnsi"/>
        <w:b/>
        <w:bCs/>
        <w:i/>
        <w:iCs/>
        <w:color w:val="002060"/>
        <w:sz w:val="24"/>
        <w:szCs w:val="24"/>
      </w:rPr>
      <w:t>servicii</w:t>
    </w:r>
    <w:proofErr w:type="spellEnd"/>
    <w:r w:rsidRPr="009D7F4D">
      <w:rPr>
        <w:rFonts w:cstheme="minorHAnsi"/>
        <w:b/>
        <w:bCs/>
        <w:i/>
        <w:iCs/>
        <w:color w:val="002060"/>
        <w:sz w:val="24"/>
        <w:szCs w:val="24"/>
      </w:rPr>
      <w:t xml:space="preserve"> de </w:t>
    </w:r>
    <w:proofErr w:type="spellStart"/>
    <w:r>
      <w:rPr>
        <w:rFonts w:cstheme="minorHAnsi"/>
        <w:b/>
        <w:bCs/>
        <w:i/>
        <w:iCs/>
        <w:color w:val="002060"/>
        <w:sz w:val="24"/>
        <w:szCs w:val="24"/>
      </w:rPr>
      <w:t>sănătate</w:t>
    </w:r>
    <w:proofErr w:type="spellEnd"/>
    <w:r w:rsidRPr="009D7F4D">
      <w:rPr>
        <w:rFonts w:cstheme="minorHAnsi"/>
        <w:b/>
        <w:bCs/>
        <w:i/>
        <w:iCs/>
        <w:color w:val="002060"/>
        <w:sz w:val="24"/>
        <w:szCs w:val="24"/>
      </w:rPr>
      <w:t xml:space="preserve"> </w:t>
    </w:r>
    <w:proofErr w:type="spellStart"/>
    <w:r>
      <w:rPr>
        <w:rFonts w:cstheme="minorHAnsi"/>
        <w:b/>
        <w:bCs/>
        <w:i/>
        <w:iCs/>
        <w:color w:val="002060"/>
        <w:sz w:val="24"/>
        <w:szCs w:val="24"/>
      </w:rPr>
      <w:t>orală</w:t>
    </w:r>
    <w:proofErr w:type="spellEnd"/>
    <w:r>
      <w:rPr>
        <w:rFonts w:cstheme="minorHAnsi"/>
        <w:b/>
        <w:bCs/>
        <w:i/>
        <w:iCs/>
        <w:color w:val="002060"/>
        <w:sz w:val="24"/>
        <w:szCs w:val="24"/>
      </w:rPr>
      <w:t xml:space="preserve"> (</w:t>
    </w:r>
    <w:proofErr w:type="spellStart"/>
    <w:r>
      <w:rPr>
        <w:rFonts w:cstheme="minorHAnsi"/>
        <w:b/>
        <w:bCs/>
        <w:i/>
        <w:iCs/>
        <w:color w:val="002060"/>
        <w:sz w:val="24"/>
        <w:szCs w:val="24"/>
      </w:rPr>
      <w:t>reabilitare</w:t>
    </w:r>
    <w:proofErr w:type="spellEnd"/>
    <w:r>
      <w:rPr>
        <w:rFonts w:cstheme="minorHAnsi"/>
        <w:b/>
        <w:bCs/>
        <w:i/>
        <w:iCs/>
        <w:color w:val="002060"/>
        <w:sz w:val="24"/>
        <w:szCs w:val="24"/>
      </w:rPr>
      <w:t>/</w:t>
    </w:r>
    <w:proofErr w:type="spellStart"/>
    <w:r>
      <w:rPr>
        <w:rFonts w:cstheme="minorHAnsi"/>
        <w:b/>
        <w:bCs/>
        <w:i/>
        <w:iCs/>
        <w:color w:val="002060"/>
        <w:sz w:val="24"/>
        <w:szCs w:val="24"/>
      </w:rPr>
      <w:t>modernizare</w:t>
    </w:r>
    <w:proofErr w:type="spellEnd"/>
    <w:r>
      <w:rPr>
        <w:rFonts w:cstheme="minorHAnsi"/>
        <w:b/>
        <w:bCs/>
        <w:i/>
        <w:iCs/>
        <w:color w:val="002060"/>
        <w:sz w:val="24"/>
        <w:szCs w:val="24"/>
      </w:rPr>
      <w:t>/</w:t>
    </w:r>
    <w:proofErr w:type="spellStart"/>
    <w:r>
      <w:rPr>
        <w:rFonts w:cstheme="minorHAnsi"/>
        <w:b/>
        <w:bCs/>
        <w:i/>
        <w:iCs/>
        <w:color w:val="002060"/>
        <w:sz w:val="24"/>
        <w:szCs w:val="24"/>
      </w:rPr>
      <w:t>dotare</w:t>
    </w:r>
    <w:proofErr w:type="spellEnd"/>
    <w:r>
      <w:rPr>
        <w:rFonts w:cstheme="minorHAnsi"/>
        <w:b/>
        <w:bCs/>
        <w:i/>
        <w:iCs/>
        <w:color w:val="002060"/>
        <w:sz w:val="24"/>
        <w:szCs w:val="24"/>
      </w:rPr>
      <w:t>)</w:t>
    </w:r>
  </w:p>
  <w:p w14:paraId="18B64A74" w14:textId="79C8A9A4" w:rsidR="0003488E" w:rsidRPr="00EB3B66" w:rsidRDefault="0003488E">
    <w:pPr>
      <w:pStyle w:val="Header"/>
      <w:rPr>
        <w:lang w:val="pt-BR"/>
      </w:rPr>
    </w:pPr>
  </w:p>
  <w:p w14:paraId="43236014" w14:textId="77777777" w:rsidR="004F349A" w:rsidRPr="00EB3B66" w:rsidRDefault="004F349A">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34077" w14:textId="77777777" w:rsidR="00774B3A" w:rsidRDefault="00774B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1"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1"/>
  </w:num>
  <w:num w:numId="4" w16cid:durableId="363331827">
    <w:abstractNumId w:val="12"/>
  </w:num>
  <w:num w:numId="5" w16cid:durableId="1871869806">
    <w:abstractNumId w:val="1"/>
  </w:num>
  <w:num w:numId="6" w16cid:durableId="1737702773">
    <w:abstractNumId w:val="13"/>
  </w:num>
  <w:num w:numId="7" w16cid:durableId="15010462">
    <w:abstractNumId w:val="8"/>
  </w:num>
  <w:num w:numId="8" w16cid:durableId="1585339473">
    <w:abstractNumId w:val="4"/>
  </w:num>
  <w:num w:numId="9" w16cid:durableId="569968461">
    <w:abstractNumId w:val="5"/>
  </w:num>
  <w:num w:numId="10" w16cid:durableId="2129425902">
    <w:abstractNumId w:val="14"/>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0"/>
  </w:num>
  <w:num w:numId="16" w16cid:durableId="211275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D71"/>
    <w:rsid w:val="00006FB1"/>
    <w:rsid w:val="00014D55"/>
    <w:rsid w:val="00017B61"/>
    <w:rsid w:val="00022095"/>
    <w:rsid w:val="00022E18"/>
    <w:rsid w:val="000274D7"/>
    <w:rsid w:val="000312C6"/>
    <w:rsid w:val="000313BF"/>
    <w:rsid w:val="00033763"/>
    <w:rsid w:val="0003488E"/>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973EE"/>
    <w:rsid w:val="000A1F1E"/>
    <w:rsid w:val="000A4139"/>
    <w:rsid w:val="000B1463"/>
    <w:rsid w:val="000B3971"/>
    <w:rsid w:val="000B6936"/>
    <w:rsid w:val="000C2426"/>
    <w:rsid w:val="000D10F6"/>
    <w:rsid w:val="000D3267"/>
    <w:rsid w:val="000D4FB2"/>
    <w:rsid w:val="000D622B"/>
    <w:rsid w:val="000D79C3"/>
    <w:rsid w:val="000E7627"/>
    <w:rsid w:val="000F132E"/>
    <w:rsid w:val="0010301F"/>
    <w:rsid w:val="00103A9B"/>
    <w:rsid w:val="00104A05"/>
    <w:rsid w:val="0011275B"/>
    <w:rsid w:val="0011483F"/>
    <w:rsid w:val="001151DF"/>
    <w:rsid w:val="00115D5B"/>
    <w:rsid w:val="00116101"/>
    <w:rsid w:val="00116F1A"/>
    <w:rsid w:val="00117C87"/>
    <w:rsid w:val="00120D10"/>
    <w:rsid w:val="00125114"/>
    <w:rsid w:val="00126506"/>
    <w:rsid w:val="00136FEA"/>
    <w:rsid w:val="00144E92"/>
    <w:rsid w:val="0014622F"/>
    <w:rsid w:val="0015142E"/>
    <w:rsid w:val="00153F72"/>
    <w:rsid w:val="00154DFD"/>
    <w:rsid w:val="00166323"/>
    <w:rsid w:val="001672E7"/>
    <w:rsid w:val="00170CF2"/>
    <w:rsid w:val="00172111"/>
    <w:rsid w:val="00181917"/>
    <w:rsid w:val="001854F6"/>
    <w:rsid w:val="00187C5D"/>
    <w:rsid w:val="00190094"/>
    <w:rsid w:val="0019070D"/>
    <w:rsid w:val="00194584"/>
    <w:rsid w:val="00194F48"/>
    <w:rsid w:val="001A0D01"/>
    <w:rsid w:val="001A604C"/>
    <w:rsid w:val="001A7FBF"/>
    <w:rsid w:val="001B0988"/>
    <w:rsid w:val="001B1945"/>
    <w:rsid w:val="001B743E"/>
    <w:rsid w:val="001C0D89"/>
    <w:rsid w:val="001C16E9"/>
    <w:rsid w:val="001C4FE7"/>
    <w:rsid w:val="001C70FC"/>
    <w:rsid w:val="001E23B8"/>
    <w:rsid w:val="001E2DF4"/>
    <w:rsid w:val="001F2174"/>
    <w:rsid w:val="002015A9"/>
    <w:rsid w:val="00206613"/>
    <w:rsid w:val="00225DC4"/>
    <w:rsid w:val="002450D7"/>
    <w:rsid w:val="002472DB"/>
    <w:rsid w:val="00250CF1"/>
    <w:rsid w:val="0025425E"/>
    <w:rsid w:val="00256FA9"/>
    <w:rsid w:val="00262572"/>
    <w:rsid w:val="00267310"/>
    <w:rsid w:val="002734FD"/>
    <w:rsid w:val="00273AA9"/>
    <w:rsid w:val="00281716"/>
    <w:rsid w:val="002869D7"/>
    <w:rsid w:val="00287262"/>
    <w:rsid w:val="00290712"/>
    <w:rsid w:val="002A4756"/>
    <w:rsid w:val="002A5B53"/>
    <w:rsid w:val="002C52AE"/>
    <w:rsid w:val="002D1538"/>
    <w:rsid w:val="002D5BDE"/>
    <w:rsid w:val="002E4D36"/>
    <w:rsid w:val="002F0A3D"/>
    <w:rsid w:val="00300FD6"/>
    <w:rsid w:val="003039E8"/>
    <w:rsid w:val="003108C6"/>
    <w:rsid w:val="00315783"/>
    <w:rsid w:val="00327175"/>
    <w:rsid w:val="00333914"/>
    <w:rsid w:val="003420E0"/>
    <w:rsid w:val="003448E8"/>
    <w:rsid w:val="00347B5E"/>
    <w:rsid w:val="0036074C"/>
    <w:rsid w:val="003614D6"/>
    <w:rsid w:val="00365C43"/>
    <w:rsid w:val="0036774E"/>
    <w:rsid w:val="003776CF"/>
    <w:rsid w:val="00381BE7"/>
    <w:rsid w:val="00382A71"/>
    <w:rsid w:val="0039586E"/>
    <w:rsid w:val="003A0D8F"/>
    <w:rsid w:val="003B46A6"/>
    <w:rsid w:val="003B79CC"/>
    <w:rsid w:val="003C436E"/>
    <w:rsid w:val="003D09B4"/>
    <w:rsid w:val="003D3238"/>
    <w:rsid w:val="003D340B"/>
    <w:rsid w:val="003D372F"/>
    <w:rsid w:val="003D4FCA"/>
    <w:rsid w:val="003D562D"/>
    <w:rsid w:val="003D76DA"/>
    <w:rsid w:val="003D7FC0"/>
    <w:rsid w:val="003E73DE"/>
    <w:rsid w:val="003F4B29"/>
    <w:rsid w:val="004014CB"/>
    <w:rsid w:val="004032EC"/>
    <w:rsid w:val="00405B93"/>
    <w:rsid w:val="00413A85"/>
    <w:rsid w:val="00420558"/>
    <w:rsid w:val="00420E85"/>
    <w:rsid w:val="004307C7"/>
    <w:rsid w:val="00430B4A"/>
    <w:rsid w:val="00431563"/>
    <w:rsid w:val="00431874"/>
    <w:rsid w:val="00431E9D"/>
    <w:rsid w:val="004368B8"/>
    <w:rsid w:val="00441619"/>
    <w:rsid w:val="00445B3B"/>
    <w:rsid w:val="0044731C"/>
    <w:rsid w:val="00453BCB"/>
    <w:rsid w:val="004545DF"/>
    <w:rsid w:val="00455CA5"/>
    <w:rsid w:val="00457AA3"/>
    <w:rsid w:val="004610C1"/>
    <w:rsid w:val="00471667"/>
    <w:rsid w:val="0047773B"/>
    <w:rsid w:val="00482566"/>
    <w:rsid w:val="00492CD9"/>
    <w:rsid w:val="00493067"/>
    <w:rsid w:val="004A0A85"/>
    <w:rsid w:val="004B3597"/>
    <w:rsid w:val="004C3988"/>
    <w:rsid w:val="004C636D"/>
    <w:rsid w:val="004D09EA"/>
    <w:rsid w:val="004E3E08"/>
    <w:rsid w:val="004E6A33"/>
    <w:rsid w:val="004E7F8C"/>
    <w:rsid w:val="004F349A"/>
    <w:rsid w:val="004F3E95"/>
    <w:rsid w:val="00500E65"/>
    <w:rsid w:val="00507337"/>
    <w:rsid w:val="00513092"/>
    <w:rsid w:val="005237D9"/>
    <w:rsid w:val="0054579E"/>
    <w:rsid w:val="005642C9"/>
    <w:rsid w:val="005651F3"/>
    <w:rsid w:val="005654AC"/>
    <w:rsid w:val="0057368E"/>
    <w:rsid w:val="005810E1"/>
    <w:rsid w:val="00583FD6"/>
    <w:rsid w:val="0058584B"/>
    <w:rsid w:val="0058733B"/>
    <w:rsid w:val="0059371D"/>
    <w:rsid w:val="00593E36"/>
    <w:rsid w:val="0059633E"/>
    <w:rsid w:val="005A1F45"/>
    <w:rsid w:val="005A20AB"/>
    <w:rsid w:val="005A5096"/>
    <w:rsid w:val="005A6B7D"/>
    <w:rsid w:val="005B2FC9"/>
    <w:rsid w:val="005B553A"/>
    <w:rsid w:val="005C10AE"/>
    <w:rsid w:val="005C50B7"/>
    <w:rsid w:val="005D03EA"/>
    <w:rsid w:val="005D21D6"/>
    <w:rsid w:val="005E57BA"/>
    <w:rsid w:val="005F3501"/>
    <w:rsid w:val="005F401B"/>
    <w:rsid w:val="005F689F"/>
    <w:rsid w:val="005F6BD4"/>
    <w:rsid w:val="00600A71"/>
    <w:rsid w:val="00600E76"/>
    <w:rsid w:val="006030FB"/>
    <w:rsid w:val="0061457D"/>
    <w:rsid w:val="00622C34"/>
    <w:rsid w:val="0063083A"/>
    <w:rsid w:val="00631995"/>
    <w:rsid w:val="00637411"/>
    <w:rsid w:val="00640C32"/>
    <w:rsid w:val="00651FEA"/>
    <w:rsid w:val="006554D3"/>
    <w:rsid w:val="00666085"/>
    <w:rsid w:val="00666245"/>
    <w:rsid w:val="00667B7E"/>
    <w:rsid w:val="0067644B"/>
    <w:rsid w:val="006764E4"/>
    <w:rsid w:val="00676B79"/>
    <w:rsid w:val="00680F22"/>
    <w:rsid w:val="00682A8C"/>
    <w:rsid w:val="00690BC3"/>
    <w:rsid w:val="006937C9"/>
    <w:rsid w:val="00694923"/>
    <w:rsid w:val="006A4731"/>
    <w:rsid w:val="006A6C0A"/>
    <w:rsid w:val="006A700C"/>
    <w:rsid w:val="006D00CD"/>
    <w:rsid w:val="006D5D87"/>
    <w:rsid w:val="006E2B91"/>
    <w:rsid w:val="006E30B9"/>
    <w:rsid w:val="006F2C58"/>
    <w:rsid w:val="006F375B"/>
    <w:rsid w:val="006F4D50"/>
    <w:rsid w:val="006F565A"/>
    <w:rsid w:val="00700017"/>
    <w:rsid w:val="0070302D"/>
    <w:rsid w:val="007054A7"/>
    <w:rsid w:val="00705E68"/>
    <w:rsid w:val="00711E52"/>
    <w:rsid w:val="007159E9"/>
    <w:rsid w:val="00722588"/>
    <w:rsid w:val="00737E09"/>
    <w:rsid w:val="00744896"/>
    <w:rsid w:val="00747ECC"/>
    <w:rsid w:val="007568A5"/>
    <w:rsid w:val="007604BA"/>
    <w:rsid w:val="00762F79"/>
    <w:rsid w:val="00766836"/>
    <w:rsid w:val="00771043"/>
    <w:rsid w:val="007733AC"/>
    <w:rsid w:val="00773E2C"/>
    <w:rsid w:val="00774B3A"/>
    <w:rsid w:val="00776CDD"/>
    <w:rsid w:val="007849DB"/>
    <w:rsid w:val="00785531"/>
    <w:rsid w:val="00786DC9"/>
    <w:rsid w:val="00794FBB"/>
    <w:rsid w:val="007970D4"/>
    <w:rsid w:val="00797787"/>
    <w:rsid w:val="007A0A72"/>
    <w:rsid w:val="007A5CCB"/>
    <w:rsid w:val="007A7DD5"/>
    <w:rsid w:val="007C2C05"/>
    <w:rsid w:val="007D3901"/>
    <w:rsid w:val="007D4D7E"/>
    <w:rsid w:val="007D5066"/>
    <w:rsid w:val="007E4A7D"/>
    <w:rsid w:val="007F5F50"/>
    <w:rsid w:val="00805740"/>
    <w:rsid w:val="0080739A"/>
    <w:rsid w:val="00807CFA"/>
    <w:rsid w:val="00815D0F"/>
    <w:rsid w:val="00817683"/>
    <w:rsid w:val="00820EE6"/>
    <w:rsid w:val="00823C74"/>
    <w:rsid w:val="00827FC0"/>
    <w:rsid w:val="008330C6"/>
    <w:rsid w:val="0084160F"/>
    <w:rsid w:val="00845EA1"/>
    <w:rsid w:val="00846491"/>
    <w:rsid w:val="00852A17"/>
    <w:rsid w:val="00856B80"/>
    <w:rsid w:val="00870099"/>
    <w:rsid w:val="008714FD"/>
    <w:rsid w:val="00880655"/>
    <w:rsid w:val="0088114C"/>
    <w:rsid w:val="00882635"/>
    <w:rsid w:val="00886FD9"/>
    <w:rsid w:val="00887623"/>
    <w:rsid w:val="008960A5"/>
    <w:rsid w:val="00896105"/>
    <w:rsid w:val="008A27C4"/>
    <w:rsid w:val="008A62DD"/>
    <w:rsid w:val="008A6B97"/>
    <w:rsid w:val="008B172A"/>
    <w:rsid w:val="008C08FD"/>
    <w:rsid w:val="008D1A97"/>
    <w:rsid w:val="008D38AB"/>
    <w:rsid w:val="008D55CA"/>
    <w:rsid w:val="008D66FC"/>
    <w:rsid w:val="008E35D6"/>
    <w:rsid w:val="008E7278"/>
    <w:rsid w:val="008E75FC"/>
    <w:rsid w:val="00903519"/>
    <w:rsid w:val="009100D8"/>
    <w:rsid w:val="00920360"/>
    <w:rsid w:val="00920A76"/>
    <w:rsid w:val="00925636"/>
    <w:rsid w:val="00930E4A"/>
    <w:rsid w:val="0093436A"/>
    <w:rsid w:val="009374DB"/>
    <w:rsid w:val="00943DA6"/>
    <w:rsid w:val="00944975"/>
    <w:rsid w:val="009467BA"/>
    <w:rsid w:val="00964FB2"/>
    <w:rsid w:val="00967317"/>
    <w:rsid w:val="00974577"/>
    <w:rsid w:val="0097654B"/>
    <w:rsid w:val="00991BBF"/>
    <w:rsid w:val="00991CEC"/>
    <w:rsid w:val="00992711"/>
    <w:rsid w:val="009932F8"/>
    <w:rsid w:val="0099349E"/>
    <w:rsid w:val="009A5446"/>
    <w:rsid w:val="009A5470"/>
    <w:rsid w:val="009A6259"/>
    <w:rsid w:val="009B783C"/>
    <w:rsid w:val="009C52F2"/>
    <w:rsid w:val="009C5B86"/>
    <w:rsid w:val="009C5BE7"/>
    <w:rsid w:val="009C7C7B"/>
    <w:rsid w:val="009D0BC3"/>
    <w:rsid w:val="009D16C0"/>
    <w:rsid w:val="009D5479"/>
    <w:rsid w:val="009E09A4"/>
    <w:rsid w:val="00A10484"/>
    <w:rsid w:val="00A119AB"/>
    <w:rsid w:val="00A3286C"/>
    <w:rsid w:val="00A369F5"/>
    <w:rsid w:val="00A40B1D"/>
    <w:rsid w:val="00A40F43"/>
    <w:rsid w:val="00A42E8C"/>
    <w:rsid w:val="00A445DD"/>
    <w:rsid w:val="00A513FA"/>
    <w:rsid w:val="00A56654"/>
    <w:rsid w:val="00A70C55"/>
    <w:rsid w:val="00A73DD9"/>
    <w:rsid w:val="00A7483D"/>
    <w:rsid w:val="00A76240"/>
    <w:rsid w:val="00A85684"/>
    <w:rsid w:val="00A92905"/>
    <w:rsid w:val="00A978F6"/>
    <w:rsid w:val="00AA0355"/>
    <w:rsid w:val="00AA03AD"/>
    <w:rsid w:val="00AA06B0"/>
    <w:rsid w:val="00AA4AFF"/>
    <w:rsid w:val="00AA6561"/>
    <w:rsid w:val="00AB13EF"/>
    <w:rsid w:val="00AB257F"/>
    <w:rsid w:val="00AB557F"/>
    <w:rsid w:val="00AC00D2"/>
    <w:rsid w:val="00AC0C28"/>
    <w:rsid w:val="00AC2FEC"/>
    <w:rsid w:val="00AC5EF7"/>
    <w:rsid w:val="00AE6531"/>
    <w:rsid w:val="00AE69E4"/>
    <w:rsid w:val="00AF2F87"/>
    <w:rsid w:val="00AF44BE"/>
    <w:rsid w:val="00AF7E3D"/>
    <w:rsid w:val="00AF7EB9"/>
    <w:rsid w:val="00B03C02"/>
    <w:rsid w:val="00B05733"/>
    <w:rsid w:val="00B07761"/>
    <w:rsid w:val="00B100F9"/>
    <w:rsid w:val="00B12C99"/>
    <w:rsid w:val="00B2070C"/>
    <w:rsid w:val="00B25F14"/>
    <w:rsid w:val="00B333FA"/>
    <w:rsid w:val="00B4560D"/>
    <w:rsid w:val="00B513FD"/>
    <w:rsid w:val="00B727F3"/>
    <w:rsid w:val="00B72F19"/>
    <w:rsid w:val="00B90FAE"/>
    <w:rsid w:val="00B93DFA"/>
    <w:rsid w:val="00B95737"/>
    <w:rsid w:val="00B95E2C"/>
    <w:rsid w:val="00B96354"/>
    <w:rsid w:val="00BA4582"/>
    <w:rsid w:val="00BA7948"/>
    <w:rsid w:val="00BB2C7B"/>
    <w:rsid w:val="00BB3942"/>
    <w:rsid w:val="00BB7069"/>
    <w:rsid w:val="00BB76DC"/>
    <w:rsid w:val="00BD0D87"/>
    <w:rsid w:val="00BD65A8"/>
    <w:rsid w:val="00BE01FF"/>
    <w:rsid w:val="00BF5495"/>
    <w:rsid w:val="00C0310F"/>
    <w:rsid w:val="00C03BF8"/>
    <w:rsid w:val="00C061E5"/>
    <w:rsid w:val="00C074A7"/>
    <w:rsid w:val="00C13723"/>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2768"/>
    <w:rsid w:val="00C8331D"/>
    <w:rsid w:val="00C83648"/>
    <w:rsid w:val="00C9773C"/>
    <w:rsid w:val="00CA2E96"/>
    <w:rsid w:val="00CA6AE7"/>
    <w:rsid w:val="00CB3F68"/>
    <w:rsid w:val="00CB4DCB"/>
    <w:rsid w:val="00CB577C"/>
    <w:rsid w:val="00CB7F38"/>
    <w:rsid w:val="00CC50AD"/>
    <w:rsid w:val="00CC63A1"/>
    <w:rsid w:val="00CD6390"/>
    <w:rsid w:val="00CE5874"/>
    <w:rsid w:val="00CF0EC1"/>
    <w:rsid w:val="00D23FF9"/>
    <w:rsid w:val="00D3130B"/>
    <w:rsid w:val="00D3357D"/>
    <w:rsid w:val="00D3371E"/>
    <w:rsid w:val="00D660E4"/>
    <w:rsid w:val="00D76CD6"/>
    <w:rsid w:val="00D779F0"/>
    <w:rsid w:val="00D90351"/>
    <w:rsid w:val="00D9315D"/>
    <w:rsid w:val="00D96C6D"/>
    <w:rsid w:val="00DA0B9D"/>
    <w:rsid w:val="00DA5D24"/>
    <w:rsid w:val="00DB3367"/>
    <w:rsid w:val="00DB3F34"/>
    <w:rsid w:val="00DB5748"/>
    <w:rsid w:val="00DC16E1"/>
    <w:rsid w:val="00DC3D3D"/>
    <w:rsid w:val="00DC6794"/>
    <w:rsid w:val="00DD3C0F"/>
    <w:rsid w:val="00DD3CF6"/>
    <w:rsid w:val="00DD7D43"/>
    <w:rsid w:val="00DE4BF1"/>
    <w:rsid w:val="00DF10F4"/>
    <w:rsid w:val="00DF11CD"/>
    <w:rsid w:val="00DF55A2"/>
    <w:rsid w:val="00DF57E8"/>
    <w:rsid w:val="00E0194A"/>
    <w:rsid w:val="00E02B4E"/>
    <w:rsid w:val="00E04BC2"/>
    <w:rsid w:val="00E057AE"/>
    <w:rsid w:val="00E2063B"/>
    <w:rsid w:val="00E22EF6"/>
    <w:rsid w:val="00E24B88"/>
    <w:rsid w:val="00E4086B"/>
    <w:rsid w:val="00E5040C"/>
    <w:rsid w:val="00E661C5"/>
    <w:rsid w:val="00E70D8D"/>
    <w:rsid w:val="00E863EA"/>
    <w:rsid w:val="00E8732B"/>
    <w:rsid w:val="00E91BA0"/>
    <w:rsid w:val="00E936C8"/>
    <w:rsid w:val="00E95F99"/>
    <w:rsid w:val="00E971AD"/>
    <w:rsid w:val="00E97213"/>
    <w:rsid w:val="00EA4D61"/>
    <w:rsid w:val="00EB00C2"/>
    <w:rsid w:val="00EB3B66"/>
    <w:rsid w:val="00EB49F8"/>
    <w:rsid w:val="00EC112B"/>
    <w:rsid w:val="00ED152E"/>
    <w:rsid w:val="00EE461D"/>
    <w:rsid w:val="00EE66B2"/>
    <w:rsid w:val="00EE6889"/>
    <w:rsid w:val="00EF244A"/>
    <w:rsid w:val="00EF2ADA"/>
    <w:rsid w:val="00F0048B"/>
    <w:rsid w:val="00F01B48"/>
    <w:rsid w:val="00F01BBD"/>
    <w:rsid w:val="00F03170"/>
    <w:rsid w:val="00F04032"/>
    <w:rsid w:val="00F11EB5"/>
    <w:rsid w:val="00F14D81"/>
    <w:rsid w:val="00F1586C"/>
    <w:rsid w:val="00F16787"/>
    <w:rsid w:val="00F25EC9"/>
    <w:rsid w:val="00F27F34"/>
    <w:rsid w:val="00F3106F"/>
    <w:rsid w:val="00F36CF3"/>
    <w:rsid w:val="00F378C2"/>
    <w:rsid w:val="00F40708"/>
    <w:rsid w:val="00F57FD8"/>
    <w:rsid w:val="00F70703"/>
    <w:rsid w:val="00F740F4"/>
    <w:rsid w:val="00F74571"/>
    <w:rsid w:val="00F80299"/>
    <w:rsid w:val="00F943DB"/>
    <w:rsid w:val="00F97759"/>
    <w:rsid w:val="00F97BC0"/>
    <w:rsid w:val="00FA1ECC"/>
    <w:rsid w:val="00FA1F7B"/>
    <w:rsid w:val="00FB258A"/>
    <w:rsid w:val="00FB274B"/>
    <w:rsid w:val="00FC4DBB"/>
    <w:rsid w:val="00FC512B"/>
    <w:rsid w:val="00FD65CD"/>
    <w:rsid w:val="00FE0093"/>
    <w:rsid w:val="00FF3833"/>
    <w:rsid w:val="00FF490D"/>
    <w:rsid w:val="00FF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6241</Words>
  <Characters>35574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Elisabeta Trifan</cp:lastModifiedBy>
  <cp:revision>3</cp:revision>
  <cp:lastPrinted>2026-01-28T07:32:00Z</cp:lastPrinted>
  <dcterms:created xsi:type="dcterms:W3CDTF">2026-01-30T09:31:00Z</dcterms:created>
  <dcterms:modified xsi:type="dcterms:W3CDTF">2026-01-30T09:32:00Z</dcterms:modified>
</cp:coreProperties>
</file>